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3BB" w:rsidRPr="009B2EBF" w:rsidRDefault="0003628A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Додаток</w:t>
      </w:r>
      <w:r w:rsidR="00EC678B"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1</w:t>
      </w:r>
    </w:p>
    <w:p w:rsidR="003553BB" w:rsidRPr="009B2EBF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до розпорядження начальника</w:t>
      </w:r>
    </w:p>
    <w:p w:rsidR="003553BB" w:rsidRPr="009B2EBF" w:rsidRDefault="003553BB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обласної військової адміністрації</w:t>
      </w:r>
    </w:p>
    <w:p w:rsidR="003553BB" w:rsidRPr="009B2EBF" w:rsidRDefault="004C1E57" w:rsidP="003553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від_________</w:t>
      </w:r>
      <w:r w:rsidR="003553BB"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__ №________</w:t>
      </w: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__</w:t>
      </w:r>
      <w:r w:rsidR="003553BB"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__</w:t>
      </w:r>
    </w:p>
    <w:p w:rsidR="003553BB" w:rsidRPr="009B2EBF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</w:rPr>
      </w:pPr>
    </w:p>
    <w:p w:rsidR="00CB34E6" w:rsidRPr="009B2EBF" w:rsidRDefault="003553BB" w:rsidP="00B77459">
      <w:pPr>
        <w:widowControl w:val="0"/>
        <w:tabs>
          <w:tab w:val="left" w:pos="108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ab/>
        <w:t>(д</w:t>
      </w:r>
      <w:r w:rsidR="00CB34E6"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одаток 3</w:t>
      </w:r>
      <w:r w:rsidR="00B77459"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 Програми</w:t>
      </w:r>
      <w:r w:rsidRPr="009B2EBF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)</w:t>
      </w:r>
    </w:p>
    <w:p w:rsidR="00CB34E6" w:rsidRPr="009B2EBF" w:rsidRDefault="00CB34E6" w:rsidP="0047338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CB34E6" w:rsidRPr="009B2EBF" w:rsidRDefault="0003628A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B2EBF">
        <w:rPr>
          <w:rFonts w:ascii="Times New Roman" w:hAnsi="Times New Roman" w:cs="Times New Roman"/>
          <w:b/>
          <w:sz w:val="28"/>
        </w:rPr>
        <w:t>Зміни до заходів</w:t>
      </w:r>
      <w:r w:rsidR="00CB34E6" w:rsidRPr="009B2EBF">
        <w:rPr>
          <w:rFonts w:ascii="Times New Roman" w:hAnsi="Times New Roman" w:cs="Times New Roman"/>
          <w:b/>
          <w:sz w:val="28"/>
        </w:rPr>
        <w:t xml:space="preserve"> Програми підвищення конкурентоспроможності Львівської області на 2022 рік, </w:t>
      </w:r>
    </w:p>
    <w:p w:rsidR="00CB34E6" w:rsidRPr="009B2EBF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B2EBF">
        <w:rPr>
          <w:rFonts w:ascii="Times New Roman" w:hAnsi="Times New Roman" w:cs="Times New Roman"/>
          <w:b/>
          <w:sz w:val="28"/>
        </w:rPr>
        <w:t>які фінансуються з обласного бюджету</w:t>
      </w:r>
    </w:p>
    <w:p w:rsidR="00CB34E6" w:rsidRPr="009B2EBF" w:rsidRDefault="00CB34E6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1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490"/>
        <w:gridCol w:w="2360"/>
        <w:gridCol w:w="2345"/>
        <w:gridCol w:w="1559"/>
        <w:gridCol w:w="1276"/>
        <w:gridCol w:w="1144"/>
        <w:gridCol w:w="1144"/>
        <w:gridCol w:w="2135"/>
      </w:tblGrid>
      <w:tr w:rsidR="00664513" w:rsidRPr="009B2EBF" w:rsidTr="00664513">
        <w:trPr>
          <w:trHeight w:val="584"/>
          <w:tblHeader/>
        </w:trPr>
        <w:tc>
          <w:tcPr>
            <w:tcW w:w="566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490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360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2345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3564" w:type="dxa"/>
            <w:gridSpan w:val="3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2135" w:type="dxa"/>
            <w:vMerge w:val="restart"/>
            <w:vAlign w:val="center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664513" w:rsidRPr="009B2EBF" w:rsidTr="00664513">
        <w:trPr>
          <w:trHeight w:val="584"/>
          <w:tblHeader/>
        </w:trPr>
        <w:tc>
          <w:tcPr>
            <w:tcW w:w="566" w:type="dxa"/>
            <w:vMerge/>
            <w:vAlign w:val="center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90" w:type="dxa"/>
            <w:vMerge/>
            <w:vAlign w:val="center"/>
          </w:tcPr>
          <w:p w:rsidR="00664513" w:rsidRPr="009B2EBF" w:rsidRDefault="00664513" w:rsidP="004933D9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664513" w:rsidRPr="009B2EBF" w:rsidRDefault="00664513" w:rsidP="004933D9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45" w:type="dxa"/>
            <w:vMerge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4513" w:rsidRPr="009B2EBF" w:rsidRDefault="00664513" w:rsidP="004933D9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144" w:type="dxa"/>
          </w:tcPr>
          <w:p w:rsidR="00664513" w:rsidRPr="009B2EBF" w:rsidRDefault="00E92DF5" w:rsidP="004933D9">
            <w:pPr>
              <w:spacing w:after="0" w:line="240" w:lineRule="auto"/>
              <w:ind w:hanging="7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</w:rPr>
              <w:t>зміни, тис. грн</w:t>
            </w:r>
          </w:p>
        </w:tc>
        <w:tc>
          <w:tcPr>
            <w:tcW w:w="1144" w:type="dxa"/>
            <w:vAlign w:val="center"/>
          </w:tcPr>
          <w:p w:rsidR="00664513" w:rsidRPr="009B2EBF" w:rsidRDefault="00E92DF5" w:rsidP="004933D9">
            <w:pPr>
              <w:spacing w:after="0" w:line="240" w:lineRule="auto"/>
              <w:ind w:hanging="7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</w:rPr>
              <w:t>усього з урахуванням змін</w:t>
            </w:r>
            <w:r w:rsidR="00664513" w:rsidRPr="009B2EBF">
              <w:rPr>
                <w:rFonts w:ascii="Times New Roman" w:hAnsi="Times New Roman" w:cs="Times New Roman"/>
                <w:b/>
                <w:sz w:val="24"/>
              </w:rPr>
              <w:t>, тис. грн</w:t>
            </w:r>
          </w:p>
        </w:tc>
        <w:tc>
          <w:tcPr>
            <w:tcW w:w="2135" w:type="dxa"/>
            <w:vMerge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664513" w:rsidRPr="009B2EBF" w:rsidTr="00664513">
        <w:trPr>
          <w:trHeight w:val="2102"/>
        </w:trPr>
        <w:tc>
          <w:tcPr>
            <w:tcW w:w="566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490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Завдання 2.</w:t>
            </w:r>
          </w:p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Відшкодування відсотків за кредитами для малого бізнесу</w:t>
            </w:r>
          </w:p>
        </w:tc>
        <w:tc>
          <w:tcPr>
            <w:tcW w:w="2360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</w:tcPr>
          <w:p w:rsidR="00664513" w:rsidRPr="009B2EBF" w:rsidRDefault="00664513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затрат</w:t>
            </w: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664513" w:rsidRPr="009B2EBF" w:rsidRDefault="00664513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664513" w:rsidRPr="009B2EBF" w:rsidRDefault="00664513" w:rsidP="00A20652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- на відшкодування відсотків за кредитами, наданими суб’єктам мікро-та малого бізнесу, тис. грн;</w:t>
            </w:r>
          </w:p>
          <w:p w:rsidR="00664513" w:rsidRPr="009B2EBF" w:rsidRDefault="00664513" w:rsidP="005B347F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- на проведення заходів щодо інформування суб’єктів мікро- та малого бізнесу, </w:t>
            </w:r>
            <w:r w:rsidRPr="009B2EBF">
              <w:rPr>
                <w:rFonts w:ascii="Times New Roman" w:hAnsi="Times New Roman" w:cs="Times New Roman"/>
                <w:color w:val="000000" w:themeColor="text1"/>
              </w:rPr>
              <w:br/>
              <w:t>тис. грн</w:t>
            </w:r>
          </w:p>
          <w:p w:rsidR="00664513" w:rsidRPr="009B2EBF" w:rsidRDefault="00664513" w:rsidP="00A20652">
            <w:pPr>
              <w:spacing w:after="0" w:line="228" w:lineRule="auto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продукту</w:t>
            </w: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 xml:space="preserve">: </w:t>
            </w:r>
          </w:p>
          <w:p w:rsidR="00664513" w:rsidRPr="009B2EBF" w:rsidRDefault="00664513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кількість наданих кредитів, од.</w:t>
            </w:r>
          </w:p>
          <w:p w:rsidR="00664513" w:rsidRPr="009B2EBF" w:rsidRDefault="00664513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кількість проведених заходів, од.</w:t>
            </w:r>
          </w:p>
          <w:p w:rsidR="00664513" w:rsidRPr="009B2EBF" w:rsidRDefault="00664513" w:rsidP="00A20652">
            <w:pPr>
              <w:spacing w:after="0" w:line="228" w:lineRule="auto"/>
              <w:ind w:left="176" w:hanging="176"/>
              <w:rPr>
                <w:rFonts w:asci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ефективності</w:t>
            </w: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</w:p>
          <w:p w:rsidR="00664513" w:rsidRPr="009B2EBF" w:rsidRDefault="00664513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lastRenderedPageBreak/>
              <w:t>середня сума відшкодування відсотків за наданими;</w:t>
            </w:r>
            <w:r w:rsidRPr="009B2EBF">
              <w:rPr>
                <w:rFonts w:ascii="Times New Roman" w:hAnsi="Times New Roman" w:cs="Times New Roman"/>
                <w:color w:val="000000" w:themeColor="text1"/>
              </w:rPr>
              <w:br/>
              <w:t>кредитами, тис. грн</w:t>
            </w:r>
          </w:p>
          <w:p w:rsidR="00664513" w:rsidRPr="009B2EBF" w:rsidRDefault="00664513" w:rsidP="005B347F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середня вартість проведеного заходу, грн</w:t>
            </w:r>
          </w:p>
          <w:p w:rsidR="00664513" w:rsidRPr="009B2EBF" w:rsidRDefault="00664513" w:rsidP="00A20652">
            <w:pPr>
              <w:spacing w:after="0" w:line="228" w:lineRule="auto"/>
              <w:rPr>
                <w:rFonts w:ascii="Times New Roman" w:cs="Times New Roman"/>
                <w:color w:val="000000" w:themeColor="text1"/>
              </w:rPr>
            </w:pP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якості</w:t>
            </w:r>
            <w:r w:rsidRPr="009B2EBF">
              <w:rPr>
                <w:rFonts w:ascii="Times New Roman" w:cs="Times New Roman"/>
                <w:b/>
                <w:i/>
                <w:color w:val="000000" w:themeColor="text1"/>
              </w:rPr>
              <w:t>:</w:t>
            </w:r>
            <w:r w:rsidRPr="009B2EBF">
              <w:rPr>
                <w:rFonts w:ascii="Times New Roman" w:cs="Times New Roman"/>
                <w:color w:val="000000" w:themeColor="text1"/>
              </w:rPr>
              <w:t xml:space="preserve"> </w:t>
            </w:r>
          </w:p>
          <w:p w:rsidR="00664513" w:rsidRPr="009B2EBF" w:rsidRDefault="00664513" w:rsidP="00A2065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забезпеченість потреби в компенсаційних коштах, %</w:t>
            </w:r>
          </w:p>
        </w:tc>
        <w:tc>
          <w:tcPr>
            <w:tcW w:w="1559" w:type="dxa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664513" w:rsidRPr="009B2EBF" w:rsidRDefault="00E92DF5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-139,0</w:t>
            </w:r>
          </w:p>
        </w:tc>
        <w:tc>
          <w:tcPr>
            <w:tcW w:w="1144" w:type="dxa"/>
          </w:tcPr>
          <w:p w:rsidR="00664513" w:rsidRPr="009B2EBF" w:rsidRDefault="00664513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761,0</w:t>
            </w:r>
          </w:p>
        </w:tc>
        <w:tc>
          <w:tcPr>
            <w:tcW w:w="2135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Здешевлення кредитних ресурсів для мікро- та малого бізнесу.</w:t>
            </w:r>
          </w:p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</w:rPr>
              <w:t>Забезпечення швидкого виходу на ринок інвестиційно-інноваційних проєктів мікро- та малого бізнесу. Обмін досвідом, фактична допомога бізнес-наставників (провідних компаній області) підприємцям-початківцям у розвитку бізнесу</w:t>
            </w:r>
          </w:p>
        </w:tc>
      </w:tr>
      <w:tr w:rsidR="00664513" w:rsidRPr="009B2EBF" w:rsidTr="00664513">
        <w:trPr>
          <w:trHeight w:val="3753"/>
        </w:trPr>
        <w:tc>
          <w:tcPr>
            <w:tcW w:w="566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490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Завдання 3.</w:t>
            </w:r>
          </w:p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</w:rPr>
              <w:t>Підтримка підприємницької ініціативи учасників АТО</w:t>
            </w:r>
          </w:p>
        </w:tc>
        <w:tc>
          <w:tcPr>
            <w:tcW w:w="2360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1. Мікрокредитування бізнесу</w:t>
            </w:r>
          </w:p>
        </w:tc>
        <w:tc>
          <w:tcPr>
            <w:tcW w:w="2345" w:type="dxa"/>
            <w:vMerge w:val="restart"/>
          </w:tcPr>
          <w:p w:rsidR="00664513" w:rsidRPr="009B2EBF" w:rsidRDefault="00664513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затрат:</w:t>
            </w:r>
          </w:p>
          <w:p w:rsidR="00664513" w:rsidRPr="009B2EBF" w:rsidRDefault="00664513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видатки:</w:t>
            </w:r>
          </w:p>
          <w:p w:rsidR="00664513" w:rsidRPr="009B2EBF" w:rsidRDefault="00664513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- на відшкодування відсотків за кредитами, наданими фізичним особам-підприємцям, </w:t>
            </w:r>
            <w:r w:rsidRPr="009B2EBF">
              <w:rPr>
                <w:rFonts w:ascii="Times New Roman" w:hAnsi="Times New Roman" w:cs="Times New Roman"/>
                <w:color w:val="000000" w:themeColor="text1"/>
              </w:rPr>
              <w:br/>
              <w:t>тис. грн;</w:t>
            </w:r>
          </w:p>
          <w:p w:rsidR="00664513" w:rsidRPr="009B2EBF" w:rsidRDefault="00664513" w:rsidP="005B347F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- видатки на фінансування витрат (частини витрат) на реалізацію </w:t>
            </w:r>
            <w:proofErr w:type="spellStart"/>
            <w:r w:rsidRPr="009B2EBF">
              <w:rPr>
                <w:rFonts w:ascii="Times New Roman" w:hAnsi="Times New Roman" w:cs="Times New Roman"/>
                <w:color w:val="000000" w:themeColor="text1"/>
              </w:rPr>
              <w:t>стартап-проєкту</w:t>
            </w:r>
            <w:proofErr w:type="spellEnd"/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 для фізичних осіб-підприємців – учасників АТО (ООС) у частині придбання устаткування, обладнання, інших засобів виробництв</w:t>
            </w:r>
          </w:p>
          <w:p w:rsidR="00664513" w:rsidRPr="009B2EBF" w:rsidRDefault="00664513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продукту: </w:t>
            </w:r>
          </w:p>
          <w:p w:rsidR="00664513" w:rsidRPr="009B2EBF" w:rsidRDefault="00664513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lastRenderedPageBreak/>
              <w:t>кількість наданих кредитів, од.;</w:t>
            </w:r>
          </w:p>
          <w:p w:rsidR="00664513" w:rsidRPr="009B2EBF" w:rsidRDefault="00664513" w:rsidP="007A0703">
            <w:pPr>
              <w:pStyle w:val="af0"/>
              <w:numPr>
                <w:ilvl w:val="0"/>
                <w:numId w:val="19"/>
              </w:numPr>
              <w:spacing w:after="0" w:line="228" w:lineRule="auto"/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кількість </w:t>
            </w:r>
            <w:proofErr w:type="spellStart"/>
            <w:r w:rsidRPr="009B2EBF">
              <w:rPr>
                <w:rFonts w:ascii="Times New Roman" w:hAnsi="Times New Roman" w:cs="Times New Roman"/>
                <w:color w:val="000000" w:themeColor="text1"/>
              </w:rPr>
              <w:t>профінансо</w:t>
            </w:r>
            <w:proofErr w:type="spellEnd"/>
          </w:p>
          <w:p w:rsidR="00664513" w:rsidRPr="009B2EBF" w:rsidRDefault="00664513" w:rsidP="005B347F">
            <w:pPr>
              <w:pStyle w:val="af0"/>
              <w:spacing w:after="0" w:line="228" w:lineRule="auto"/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B2EBF">
              <w:rPr>
                <w:rFonts w:ascii="Times New Roman" w:hAnsi="Times New Roman" w:cs="Times New Roman"/>
                <w:color w:val="000000" w:themeColor="text1"/>
              </w:rPr>
              <w:t>ваних</w:t>
            </w:r>
            <w:proofErr w:type="spellEnd"/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9B2EBF">
              <w:rPr>
                <w:rFonts w:ascii="Times New Roman" w:hAnsi="Times New Roman" w:cs="Times New Roman"/>
                <w:color w:val="000000" w:themeColor="text1"/>
              </w:rPr>
              <w:t>стартап-проєктів</w:t>
            </w:r>
            <w:proofErr w:type="spellEnd"/>
            <w:r w:rsidRPr="009B2EBF">
              <w:rPr>
                <w:rFonts w:ascii="Times New Roman" w:hAnsi="Times New Roman" w:cs="Times New Roman"/>
                <w:color w:val="000000" w:themeColor="text1"/>
              </w:rPr>
              <w:t>, од.</w:t>
            </w:r>
          </w:p>
          <w:p w:rsidR="00664513" w:rsidRPr="009B2EBF" w:rsidRDefault="00664513" w:rsidP="00A20652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ефективності:</w:t>
            </w:r>
          </w:p>
          <w:p w:rsidR="00664513" w:rsidRPr="009B2EBF" w:rsidRDefault="00664513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- середня сума відшкодування відсотків за наданими кредитами, тис. грн</w:t>
            </w:r>
          </w:p>
          <w:p w:rsidR="00664513" w:rsidRPr="009B2EBF" w:rsidRDefault="00664513" w:rsidP="007A0703">
            <w:pPr>
              <w:pStyle w:val="af0"/>
              <w:spacing w:after="0" w:line="228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- середня сума фінансування </w:t>
            </w:r>
            <w:proofErr w:type="spellStart"/>
            <w:r w:rsidRPr="009B2EBF">
              <w:rPr>
                <w:rFonts w:ascii="Times New Roman" w:hAnsi="Times New Roman" w:cs="Times New Roman"/>
                <w:color w:val="000000" w:themeColor="text1"/>
              </w:rPr>
              <w:t>стартап-проєкту</w:t>
            </w:r>
            <w:proofErr w:type="spellEnd"/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9B2EBF">
              <w:rPr>
                <w:rFonts w:ascii="Times New Roman" w:hAnsi="Times New Roman" w:cs="Times New Roman"/>
                <w:color w:val="000000" w:themeColor="text1"/>
              </w:rPr>
              <w:br/>
              <w:t>тис. грн</w:t>
            </w:r>
          </w:p>
          <w:p w:rsidR="00664513" w:rsidRPr="009B2EBF" w:rsidRDefault="00664513" w:rsidP="00A206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якості</w:t>
            </w:r>
            <w:r w:rsidRPr="009B2EBF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  <w:r w:rsidRPr="009B2E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64513" w:rsidRPr="009B2EBF" w:rsidRDefault="00664513" w:rsidP="00CC3934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B2EBF">
              <w:rPr>
                <w:rFonts w:ascii="Times New Roman" w:hAnsi="Times New Roman" w:cs="Times New Roman"/>
                <w:color w:val="000000" w:themeColor="text1"/>
              </w:rPr>
              <w:t>відсоток забезпеченості фінансування, %</w:t>
            </w:r>
          </w:p>
        </w:tc>
        <w:tc>
          <w:tcPr>
            <w:tcW w:w="1559" w:type="dxa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lastRenderedPageBreak/>
              <w:t>Департамент економічної політики</w:t>
            </w:r>
          </w:p>
        </w:tc>
        <w:tc>
          <w:tcPr>
            <w:tcW w:w="1276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664513" w:rsidRPr="009B2EBF" w:rsidRDefault="00690238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-13,0</w:t>
            </w:r>
          </w:p>
        </w:tc>
        <w:tc>
          <w:tcPr>
            <w:tcW w:w="1144" w:type="dxa"/>
          </w:tcPr>
          <w:p w:rsidR="00664513" w:rsidRPr="009B2EBF" w:rsidRDefault="00664513" w:rsidP="00141E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37,0</w:t>
            </w:r>
          </w:p>
        </w:tc>
        <w:tc>
          <w:tcPr>
            <w:tcW w:w="2135" w:type="dxa"/>
          </w:tcPr>
          <w:p w:rsidR="00664513" w:rsidRPr="009B2EBF" w:rsidRDefault="00664513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Здешевлення кредитних ресурсів для фізичних осіб-підприємців – учасників АТО (ООС)</w:t>
            </w:r>
          </w:p>
          <w:p w:rsidR="00664513" w:rsidRPr="009B2EBF" w:rsidRDefault="00664513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664513" w:rsidRPr="009B2EBF" w:rsidRDefault="00664513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664513" w:rsidRPr="009B2EBF" w:rsidTr="00664513">
        <w:trPr>
          <w:trHeight w:val="1064"/>
        </w:trPr>
        <w:tc>
          <w:tcPr>
            <w:tcW w:w="566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</w:tcPr>
          <w:p w:rsidR="00664513" w:rsidRPr="009B2EBF" w:rsidRDefault="00664513" w:rsidP="004933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 xml:space="preserve">2. Підтримка </w:t>
            </w:r>
            <w:proofErr w:type="spellStart"/>
            <w:r w:rsidRPr="009B2EBF">
              <w:rPr>
                <w:rFonts w:ascii="Times New Roman" w:hAnsi="Times New Roman" w:cs="Times New Roman"/>
              </w:rPr>
              <w:t>стартап-проєктів</w:t>
            </w:r>
            <w:proofErr w:type="spellEnd"/>
          </w:p>
        </w:tc>
        <w:tc>
          <w:tcPr>
            <w:tcW w:w="2345" w:type="dxa"/>
            <w:vMerge/>
          </w:tcPr>
          <w:p w:rsidR="00664513" w:rsidRPr="009B2EBF" w:rsidRDefault="00664513" w:rsidP="004933D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Департамент економічної політики</w:t>
            </w:r>
          </w:p>
        </w:tc>
        <w:tc>
          <w:tcPr>
            <w:tcW w:w="1276" w:type="dxa"/>
          </w:tcPr>
          <w:p w:rsidR="00664513" w:rsidRPr="009B2EBF" w:rsidRDefault="00664513" w:rsidP="004933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144" w:type="dxa"/>
          </w:tcPr>
          <w:p w:rsidR="00664513" w:rsidRPr="009B2EBF" w:rsidRDefault="00690238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44" w:type="dxa"/>
          </w:tcPr>
          <w:p w:rsidR="00664513" w:rsidRPr="009B2EBF" w:rsidRDefault="00664513" w:rsidP="004933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2135" w:type="dxa"/>
          </w:tcPr>
          <w:p w:rsidR="00664513" w:rsidRPr="009B2EBF" w:rsidRDefault="00664513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  <w:p w:rsidR="00664513" w:rsidRPr="009B2EBF" w:rsidRDefault="00664513" w:rsidP="004933D9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515" w:rsidRPr="009B2EBF" w:rsidTr="00C24844">
        <w:tc>
          <w:tcPr>
            <w:tcW w:w="10596" w:type="dxa"/>
            <w:gridSpan w:val="6"/>
          </w:tcPr>
          <w:p w:rsidR="002A4515" w:rsidRPr="009B2EBF" w:rsidRDefault="002A4515" w:rsidP="002A45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2E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Усього за програмою (з урахуванням змін), тис. грн</w:t>
            </w:r>
          </w:p>
        </w:tc>
        <w:tc>
          <w:tcPr>
            <w:tcW w:w="1144" w:type="dxa"/>
          </w:tcPr>
          <w:p w:rsidR="002A4515" w:rsidRPr="009B2EBF" w:rsidRDefault="002A4515" w:rsidP="00690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-152,0</w:t>
            </w:r>
          </w:p>
        </w:tc>
        <w:tc>
          <w:tcPr>
            <w:tcW w:w="1144" w:type="dxa"/>
          </w:tcPr>
          <w:p w:rsidR="002A4515" w:rsidRPr="009B2EBF" w:rsidRDefault="002A4515" w:rsidP="00690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2EBF">
              <w:rPr>
                <w:rFonts w:ascii="Times New Roman" w:hAnsi="Times New Roman" w:cs="Times New Roman"/>
                <w:b/>
              </w:rPr>
              <w:t>798,0</w:t>
            </w:r>
          </w:p>
        </w:tc>
        <w:tc>
          <w:tcPr>
            <w:tcW w:w="2135" w:type="dxa"/>
          </w:tcPr>
          <w:p w:rsidR="002A4515" w:rsidRPr="009B2EBF" w:rsidRDefault="002A4515" w:rsidP="006902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B7073F" w:rsidRPr="009B2EBF" w:rsidRDefault="00B7073F" w:rsidP="003F6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34E6" w:rsidRPr="0026443E" w:rsidRDefault="003553BB" w:rsidP="003553B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2EBF">
        <w:rPr>
          <w:rFonts w:ascii="Times New Roman" w:hAnsi="Times New Roman" w:cs="Times New Roman"/>
          <w:b/>
          <w:sz w:val="28"/>
        </w:rPr>
        <w:t>_____________________________________________________________________________________</w:t>
      </w:r>
    </w:p>
    <w:sectPr w:rsidR="00CB34E6" w:rsidRPr="0026443E" w:rsidSect="003553BB">
      <w:headerReference w:type="default" r:id="rId8"/>
      <w:pgSz w:w="15840" w:h="12240" w:orient="landscape"/>
      <w:pgMar w:top="1134" w:right="142" w:bottom="709" w:left="567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B7E" w:rsidRDefault="00CF4B7E" w:rsidP="00277D96">
      <w:pPr>
        <w:spacing w:after="0" w:line="240" w:lineRule="auto"/>
      </w:pPr>
      <w:r>
        <w:separator/>
      </w:r>
    </w:p>
  </w:endnote>
  <w:endnote w:type="continuationSeparator" w:id="0">
    <w:p w:rsidR="00CF4B7E" w:rsidRDefault="00CF4B7E" w:rsidP="0027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B7E" w:rsidRDefault="00CF4B7E" w:rsidP="00277D96">
      <w:pPr>
        <w:spacing w:after="0" w:line="240" w:lineRule="auto"/>
      </w:pPr>
      <w:r>
        <w:separator/>
      </w:r>
    </w:p>
  </w:footnote>
  <w:footnote w:type="continuationSeparator" w:id="0">
    <w:p w:rsidR="00CF4B7E" w:rsidRDefault="00CF4B7E" w:rsidP="0027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7C1" w:rsidRDefault="003553BB" w:rsidP="003553BB">
    <w:pPr>
      <w:pStyle w:val="ac"/>
      <w:tabs>
        <w:tab w:val="center" w:pos="7565"/>
        <w:tab w:val="left" w:pos="9345"/>
      </w:tabs>
    </w:pPr>
    <w:r>
      <w:tab/>
    </w:r>
    <w:r>
      <w:tab/>
    </w:r>
    <w:r w:rsidR="00D067C1">
      <w:fldChar w:fldCharType="begin"/>
    </w:r>
    <w:r w:rsidR="00D067C1">
      <w:instrText>PAGE   \* MERGEFORMAT</w:instrText>
    </w:r>
    <w:r w:rsidR="00D067C1">
      <w:fldChar w:fldCharType="separate"/>
    </w:r>
    <w:r w:rsidR="006401F0">
      <w:rPr>
        <w:noProof/>
      </w:rPr>
      <w:t>2</w:t>
    </w:r>
    <w:r w:rsidR="00D067C1">
      <w:rPr>
        <w:noProof/>
      </w:rPr>
      <w:fldChar w:fldCharType="end"/>
    </w:r>
    <w:r>
      <w:rPr>
        <w:noProof/>
      </w:rPr>
      <w:tab/>
    </w:r>
    <w:r w:rsidR="004C1E57">
      <w:rPr>
        <w:rFonts w:ascii="Times New Roman" w:hAnsi="Times New Roman"/>
        <w:noProof/>
      </w:rPr>
      <w:t>Продовження додатка</w:t>
    </w:r>
  </w:p>
  <w:p w:rsidR="00D067C1" w:rsidRDefault="00D067C1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6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1123B9F"/>
    <w:multiLevelType w:val="hybridMultilevel"/>
    <w:tmpl w:val="F3049EE4"/>
    <w:lvl w:ilvl="0" w:tplc="A2168F6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C005B4"/>
    <w:multiLevelType w:val="multilevel"/>
    <w:tmpl w:val="DCB23F80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cs="Times New Roman" w:hint="default"/>
      </w:rPr>
    </w:lvl>
  </w:abstractNum>
  <w:abstractNum w:abstractNumId="8" w15:restartNumberingAfterBreak="0">
    <w:nsid w:val="09872CD0"/>
    <w:multiLevelType w:val="hybridMultilevel"/>
    <w:tmpl w:val="4496921E"/>
    <w:lvl w:ilvl="0" w:tplc="4A5E67A2">
      <w:start w:val="5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0B987FE0"/>
    <w:multiLevelType w:val="multilevel"/>
    <w:tmpl w:val="2F2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9D1E42"/>
    <w:multiLevelType w:val="hybridMultilevel"/>
    <w:tmpl w:val="0E3A1D88"/>
    <w:lvl w:ilvl="0" w:tplc="145694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103E2B"/>
    <w:multiLevelType w:val="hybridMultilevel"/>
    <w:tmpl w:val="9754FE0E"/>
    <w:lvl w:ilvl="0" w:tplc="37144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B50C3"/>
    <w:multiLevelType w:val="multilevel"/>
    <w:tmpl w:val="3D020040"/>
    <w:lvl w:ilvl="0">
      <w:start w:val="1"/>
      <w:numFmt w:val="bullet"/>
      <w:lvlText w:val=""/>
      <w:lvlJc w:val="left"/>
      <w:pPr>
        <w:tabs>
          <w:tab w:val="num" w:pos="-1069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69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1069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1069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069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1069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069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069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1069"/>
        </w:tabs>
        <w:ind w:left="6120" w:hanging="360"/>
      </w:pPr>
      <w:rPr>
        <w:rFonts w:ascii="Wingdings" w:hAnsi="Wingdings"/>
      </w:rPr>
    </w:lvl>
  </w:abstractNum>
  <w:abstractNum w:abstractNumId="14" w15:restartNumberingAfterBreak="0">
    <w:nsid w:val="24F03CC3"/>
    <w:multiLevelType w:val="hybridMultilevel"/>
    <w:tmpl w:val="46DE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04281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C362C"/>
    <w:multiLevelType w:val="hybridMultilevel"/>
    <w:tmpl w:val="D47E6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8666C9"/>
    <w:multiLevelType w:val="hybridMultilevel"/>
    <w:tmpl w:val="4DDC819E"/>
    <w:lvl w:ilvl="0" w:tplc="82F8C6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03204A8"/>
    <w:multiLevelType w:val="hybridMultilevel"/>
    <w:tmpl w:val="85B6FD00"/>
    <w:lvl w:ilvl="0" w:tplc="858A8B38">
      <w:start w:val="1"/>
      <w:numFmt w:val="upperRoman"/>
      <w:lvlText w:val="%1."/>
      <w:lvlJc w:val="left"/>
      <w:pPr>
        <w:ind w:left="1444" w:hanging="7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0B65897"/>
    <w:multiLevelType w:val="multilevel"/>
    <w:tmpl w:val="E4BA66D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596B1695"/>
    <w:multiLevelType w:val="hybridMultilevel"/>
    <w:tmpl w:val="154428D0"/>
    <w:lvl w:ilvl="0" w:tplc="C62658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FA2344"/>
    <w:multiLevelType w:val="hybridMultilevel"/>
    <w:tmpl w:val="C9847BE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2E1673"/>
    <w:multiLevelType w:val="hybridMultilevel"/>
    <w:tmpl w:val="CE8675A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C437E"/>
    <w:multiLevelType w:val="hybridMultilevel"/>
    <w:tmpl w:val="45AEB180"/>
    <w:lvl w:ilvl="0" w:tplc="C90C51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661172B3"/>
    <w:multiLevelType w:val="hybridMultilevel"/>
    <w:tmpl w:val="D264C65C"/>
    <w:lvl w:ilvl="0" w:tplc="DDBAC17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820628D"/>
    <w:multiLevelType w:val="hybridMultilevel"/>
    <w:tmpl w:val="ECF291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190"/>
    <w:multiLevelType w:val="multilevel"/>
    <w:tmpl w:val="AD4009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6B8D5AAC"/>
    <w:multiLevelType w:val="hybridMultilevel"/>
    <w:tmpl w:val="8D94F55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9A3468B"/>
    <w:multiLevelType w:val="hybridMultilevel"/>
    <w:tmpl w:val="0138117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81046"/>
    <w:multiLevelType w:val="multilevel"/>
    <w:tmpl w:val="12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15187D"/>
    <w:multiLevelType w:val="hybridMultilevel"/>
    <w:tmpl w:val="9A286E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856D9"/>
    <w:multiLevelType w:val="hybridMultilevel"/>
    <w:tmpl w:val="278E00CC"/>
    <w:lvl w:ilvl="0" w:tplc="C626584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28"/>
  </w:num>
  <w:num w:numId="10">
    <w:abstractNumId w:val="18"/>
  </w:num>
  <w:num w:numId="11">
    <w:abstractNumId w:val="34"/>
  </w:num>
  <w:num w:numId="12">
    <w:abstractNumId w:val="21"/>
  </w:num>
  <w:num w:numId="13">
    <w:abstractNumId w:val="13"/>
  </w:num>
  <w:num w:numId="14">
    <w:abstractNumId w:val="29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 w:numId="19">
    <w:abstractNumId w:val="10"/>
  </w:num>
  <w:num w:numId="20">
    <w:abstractNumId w:val="19"/>
  </w:num>
  <w:num w:numId="21">
    <w:abstractNumId w:val="8"/>
  </w:num>
  <w:num w:numId="22">
    <w:abstractNumId w:val="7"/>
  </w:num>
  <w:num w:numId="23">
    <w:abstractNumId w:val="25"/>
  </w:num>
  <w:num w:numId="24">
    <w:abstractNumId w:val="31"/>
  </w:num>
  <w:num w:numId="25">
    <w:abstractNumId w:val="27"/>
  </w:num>
  <w:num w:numId="26">
    <w:abstractNumId w:val="23"/>
  </w:num>
  <w:num w:numId="27">
    <w:abstractNumId w:val="12"/>
  </w:num>
  <w:num w:numId="28">
    <w:abstractNumId w:val="1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4"/>
  </w:num>
  <w:num w:numId="32">
    <w:abstractNumId w:val="32"/>
  </w:num>
  <w:num w:numId="33">
    <w:abstractNumId w:val="9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F7"/>
    <w:rsid w:val="00004B4E"/>
    <w:rsid w:val="00006A7B"/>
    <w:rsid w:val="00007ADA"/>
    <w:rsid w:val="00010DF0"/>
    <w:rsid w:val="00013EFE"/>
    <w:rsid w:val="00014EC1"/>
    <w:rsid w:val="000150E7"/>
    <w:rsid w:val="0001583E"/>
    <w:rsid w:val="000162F0"/>
    <w:rsid w:val="00016ED5"/>
    <w:rsid w:val="00017473"/>
    <w:rsid w:val="0002029A"/>
    <w:rsid w:val="00021514"/>
    <w:rsid w:val="00023879"/>
    <w:rsid w:val="0002769A"/>
    <w:rsid w:val="00027B19"/>
    <w:rsid w:val="0003077C"/>
    <w:rsid w:val="00030FD1"/>
    <w:rsid w:val="00031D88"/>
    <w:rsid w:val="0003330F"/>
    <w:rsid w:val="000339BE"/>
    <w:rsid w:val="0003414F"/>
    <w:rsid w:val="0003575C"/>
    <w:rsid w:val="0003628A"/>
    <w:rsid w:val="00037F19"/>
    <w:rsid w:val="00041465"/>
    <w:rsid w:val="00042501"/>
    <w:rsid w:val="0004254B"/>
    <w:rsid w:val="000425AA"/>
    <w:rsid w:val="00043154"/>
    <w:rsid w:val="00043C19"/>
    <w:rsid w:val="00043DE5"/>
    <w:rsid w:val="00044DD0"/>
    <w:rsid w:val="00047EB0"/>
    <w:rsid w:val="00050A1C"/>
    <w:rsid w:val="0005152F"/>
    <w:rsid w:val="00051934"/>
    <w:rsid w:val="00051A69"/>
    <w:rsid w:val="00060689"/>
    <w:rsid w:val="000646D7"/>
    <w:rsid w:val="00064ACB"/>
    <w:rsid w:val="00065C65"/>
    <w:rsid w:val="00067280"/>
    <w:rsid w:val="00067D19"/>
    <w:rsid w:val="0007030F"/>
    <w:rsid w:val="00071D87"/>
    <w:rsid w:val="000765C7"/>
    <w:rsid w:val="000778DD"/>
    <w:rsid w:val="0008170F"/>
    <w:rsid w:val="0008333E"/>
    <w:rsid w:val="0008376A"/>
    <w:rsid w:val="00083971"/>
    <w:rsid w:val="0008424B"/>
    <w:rsid w:val="00085FE5"/>
    <w:rsid w:val="000869B1"/>
    <w:rsid w:val="00087024"/>
    <w:rsid w:val="00091673"/>
    <w:rsid w:val="000931CE"/>
    <w:rsid w:val="00093D4E"/>
    <w:rsid w:val="000941B8"/>
    <w:rsid w:val="00096220"/>
    <w:rsid w:val="000A212A"/>
    <w:rsid w:val="000A2FED"/>
    <w:rsid w:val="000A3C55"/>
    <w:rsid w:val="000A5688"/>
    <w:rsid w:val="000A6C93"/>
    <w:rsid w:val="000A767D"/>
    <w:rsid w:val="000B0087"/>
    <w:rsid w:val="000B1163"/>
    <w:rsid w:val="000B5C8C"/>
    <w:rsid w:val="000B63BF"/>
    <w:rsid w:val="000C2203"/>
    <w:rsid w:val="000C41FB"/>
    <w:rsid w:val="000C5214"/>
    <w:rsid w:val="000C552F"/>
    <w:rsid w:val="000D08DB"/>
    <w:rsid w:val="000D1E88"/>
    <w:rsid w:val="000D3FD7"/>
    <w:rsid w:val="000D43A6"/>
    <w:rsid w:val="000D4A52"/>
    <w:rsid w:val="000D56D5"/>
    <w:rsid w:val="000D6857"/>
    <w:rsid w:val="000E195D"/>
    <w:rsid w:val="000E5649"/>
    <w:rsid w:val="000E6EC5"/>
    <w:rsid w:val="000E7703"/>
    <w:rsid w:val="000F045C"/>
    <w:rsid w:val="000F22D0"/>
    <w:rsid w:val="000F67BB"/>
    <w:rsid w:val="0010022A"/>
    <w:rsid w:val="001005D6"/>
    <w:rsid w:val="00100A0D"/>
    <w:rsid w:val="001029D3"/>
    <w:rsid w:val="00104D5D"/>
    <w:rsid w:val="00104E6A"/>
    <w:rsid w:val="00105A53"/>
    <w:rsid w:val="00106A82"/>
    <w:rsid w:val="00107DF8"/>
    <w:rsid w:val="0011017A"/>
    <w:rsid w:val="001124FD"/>
    <w:rsid w:val="0011567B"/>
    <w:rsid w:val="00117C20"/>
    <w:rsid w:val="00120C78"/>
    <w:rsid w:val="00123F11"/>
    <w:rsid w:val="00124A79"/>
    <w:rsid w:val="00127E95"/>
    <w:rsid w:val="0013182D"/>
    <w:rsid w:val="00131C44"/>
    <w:rsid w:val="00132390"/>
    <w:rsid w:val="00132DE9"/>
    <w:rsid w:val="00137958"/>
    <w:rsid w:val="00137B08"/>
    <w:rsid w:val="00137E02"/>
    <w:rsid w:val="00141E23"/>
    <w:rsid w:val="001432CE"/>
    <w:rsid w:val="001542B4"/>
    <w:rsid w:val="00155A06"/>
    <w:rsid w:val="0016210A"/>
    <w:rsid w:val="0016229F"/>
    <w:rsid w:val="001639E5"/>
    <w:rsid w:val="00163BB6"/>
    <w:rsid w:val="00165CF5"/>
    <w:rsid w:val="001662CD"/>
    <w:rsid w:val="001708C8"/>
    <w:rsid w:val="00170DBB"/>
    <w:rsid w:val="0017313B"/>
    <w:rsid w:val="00177B0A"/>
    <w:rsid w:val="00180B81"/>
    <w:rsid w:val="00180F46"/>
    <w:rsid w:val="00183C09"/>
    <w:rsid w:val="001840D0"/>
    <w:rsid w:val="001849DA"/>
    <w:rsid w:val="001853A7"/>
    <w:rsid w:val="00186533"/>
    <w:rsid w:val="0019076A"/>
    <w:rsid w:val="00190B50"/>
    <w:rsid w:val="001935D6"/>
    <w:rsid w:val="00194EAC"/>
    <w:rsid w:val="001A19AC"/>
    <w:rsid w:val="001A1AED"/>
    <w:rsid w:val="001B0065"/>
    <w:rsid w:val="001B144E"/>
    <w:rsid w:val="001B22B0"/>
    <w:rsid w:val="001B30EB"/>
    <w:rsid w:val="001B3641"/>
    <w:rsid w:val="001B6788"/>
    <w:rsid w:val="001B70EC"/>
    <w:rsid w:val="001C0038"/>
    <w:rsid w:val="001C004C"/>
    <w:rsid w:val="001C0CBD"/>
    <w:rsid w:val="001C1FEB"/>
    <w:rsid w:val="001C387D"/>
    <w:rsid w:val="001C3D38"/>
    <w:rsid w:val="001C52F3"/>
    <w:rsid w:val="001C70F1"/>
    <w:rsid w:val="001C7C48"/>
    <w:rsid w:val="001D3146"/>
    <w:rsid w:val="001D514C"/>
    <w:rsid w:val="001D5DB7"/>
    <w:rsid w:val="001D7108"/>
    <w:rsid w:val="001E0313"/>
    <w:rsid w:val="001E20C5"/>
    <w:rsid w:val="001E2C35"/>
    <w:rsid w:val="001E3722"/>
    <w:rsid w:val="001E3F4F"/>
    <w:rsid w:val="001E5D62"/>
    <w:rsid w:val="001E62C0"/>
    <w:rsid w:val="001E7B86"/>
    <w:rsid w:val="001E7FF7"/>
    <w:rsid w:val="001F028F"/>
    <w:rsid w:val="001F0572"/>
    <w:rsid w:val="001F3D66"/>
    <w:rsid w:val="001F6B48"/>
    <w:rsid w:val="00201E5D"/>
    <w:rsid w:val="00203768"/>
    <w:rsid w:val="00203914"/>
    <w:rsid w:val="00204462"/>
    <w:rsid w:val="00204781"/>
    <w:rsid w:val="00210F00"/>
    <w:rsid w:val="0021116D"/>
    <w:rsid w:val="00211309"/>
    <w:rsid w:val="002118DF"/>
    <w:rsid w:val="0021416B"/>
    <w:rsid w:val="002147FF"/>
    <w:rsid w:val="00214C0A"/>
    <w:rsid w:val="00215647"/>
    <w:rsid w:val="00216ADD"/>
    <w:rsid w:val="0021708A"/>
    <w:rsid w:val="00217E89"/>
    <w:rsid w:val="002208D0"/>
    <w:rsid w:val="00220DEB"/>
    <w:rsid w:val="00224E0A"/>
    <w:rsid w:val="00224FD3"/>
    <w:rsid w:val="0022532D"/>
    <w:rsid w:val="00225EE7"/>
    <w:rsid w:val="0022635C"/>
    <w:rsid w:val="00226A8B"/>
    <w:rsid w:val="00227A93"/>
    <w:rsid w:val="002308BD"/>
    <w:rsid w:val="00230B6F"/>
    <w:rsid w:val="00231BB5"/>
    <w:rsid w:val="0023312E"/>
    <w:rsid w:val="002506C7"/>
    <w:rsid w:val="0025342E"/>
    <w:rsid w:val="00253C6E"/>
    <w:rsid w:val="00253CCF"/>
    <w:rsid w:val="00254C4C"/>
    <w:rsid w:val="00256421"/>
    <w:rsid w:val="00257047"/>
    <w:rsid w:val="00257847"/>
    <w:rsid w:val="00262F35"/>
    <w:rsid w:val="0026443E"/>
    <w:rsid w:val="0026577E"/>
    <w:rsid w:val="002663B8"/>
    <w:rsid w:val="00267E87"/>
    <w:rsid w:val="002714A2"/>
    <w:rsid w:val="00271FB1"/>
    <w:rsid w:val="002745E5"/>
    <w:rsid w:val="0027463F"/>
    <w:rsid w:val="002757BD"/>
    <w:rsid w:val="00276EB2"/>
    <w:rsid w:val="00277D96"/>
    <w:rsid w:val="002818D3"/>
    <w:rsid w:val="00283D37"/>
    <w:rsid w:val="0028673D"/>
    <w:rsid w:val="0028675E"/>
    <w:rsid w:val="0028737E"/>
    <w:rsid w:val="00290E50"/>
    <w:rsid w:val="002916C0"/>
    <w:rsid w:val="00291A9D"/>
    <w:rsid w:val="002924D5"/>
    <w:rsid w:val="00294939"/>
    <w:rsid w:val="00297EDA"/>
    <w:rsid w:val="002A0F0D"/>
    <w:rsid w:val="002A119B"/>
    <w:rsid w:val="002A11D0"/>
    <w:rsid w:val="002A2CD3"/>
    <w:rsid w:val="002A3BBC"/>
    <w:rsid w:val="002A3D1E"/>
    <w:rsid w:val="002A4515"/>
    <w:rsid w:val="002B0BA3"/>
    <w:rsid w:val="002B0DF8"/>
    <w:rsid w:val="002B26C8"/>
    <w:rsid w:val="002B40DD"/>
    <w:rsid w:val="002B6393"/>
    <w:rsid w:val="002B6F54"/>
    <w:rsid w:val="002B6F68"/>
    <w:rsid w:val="002B7CDA"/>
    <w:rsid w:val="002C0992"/>
    <w:rsid w:val="002C348A"/>
    <w:rsid w:val="002C39A6"/>
    <w:rsid w:val="002C5EED"/>
    <w:rsid w:val="002C696E"/>
    <w:rsid w:val="002D09FA"/>
    <w:rsid w:val="002D0A1D"/>
    <w:rsid w:val="002D1A4D"/>
    <w:rsid w:val="002D37F3"/>
    <w:rsid w:val="002D50B7"/>
    <w:rsid w:val="002D55DD"/>
    <w:rsid w:val="002D6893"/>
    <w:rsid w:val="002E0ECF"/>
    <w:rsid w:val="002E1962"/>
    <w:rsid w:val="002E3193"/>
    <w:rsid w:val="002F2439"/>
    <w:rsid w:val="002F3A7C"/>
    <w:rsid w:val="002F3B7D"/>
    <w:rsid w:val="002F40A6"/>
    <w:rsid w:val="002F46D7"/>
    <w:rsid w:val="002F552D"/>
    <w:rsid w:val="003017AC"/>
    <w:rsid w:val="003045CE"/>
    <w:rsid w:val="00304A7C"/>
    <w:rsid w:val="00304B28"/>
    <w:rsid w:val="00305B8F"/>
    <w:rsid w:val="00310B7D"/>
    <w:rsid w:val="00312148"/>
    <w:rsid w:val="00312557"/>
    <w:rsid w:val="00312BC3"/>
    <w:rsid w:val="00314F1C"/>
    <w:rsid w:val="003160DA"/>
    <w:rsid w:val="00317394"/>
    <w:rsid w:val="00317A16"/>
    <w:rsid w:val="00317C99"/>
    <w:rsid w:val="003204DA"/>
    <w:rsid w:val="003205C3"/>
    <w:rsid w:val="00320832"/>
    <w:rsid w:val="003226B6"/>
    <w:rsid w:val="0032599A"/>
    <w:rsid w:val="00334EB2"/>
    <w:rsid w:val="003417A5"/>
    <w:rsid w:val="00343F05"/>
    <w:rsid w:val="00345493"/>
    <w:rsid w:val="00345C8B"/>
    <w:rsid w:val="00347B4D"/>
    <w:rsid w:val="00350095"/>
    <w:rsid w:val="003513A8"/>
    <w:rsid w:val="00351418"/>
    <w:rsid w:val="003519CF"/>
    <w:rsid w:val="00351E98"/>
    <w:rsid w:val="00353702"/>
    <w:rsid w:val="00354977"/>
    <w:rsid w:val="003553BB"/>
    <w:rsid w:val="00355B62"/>
    <w:rsid w:val="00356CD8"/>
    <w:rsid w:val="00357710"/>
    <w:rsid w:val="00360BD3"/>
    <w:rsid w:val="00361E60"/>
    <w:rsid w:val="0036217F"/>
    <w:rsid w:val="00366052"/>
    <w:rsid w:val="00367BA5"/>
    <w:rsid w:val="00372D82"/>
    <w:rsid w:val="00373A76"/>
    <w:rsid w:val="00374105"/>
    <w:rsid w:val="00374B04"/>
    <w:rsid w:val="0038115C"/>
    <w:rsid w:val="003813A8"/>
    <w:rsid w:val="00381872"/>
    <w:rsid w:val="00384836"/>
    <w:rsid w:val="00384F2B"/>
    <w:rsid w:val="00385B72"/>
    <w:rsid w:val="00385BED"/>
    <w:rsid w:val="00386AD6"/>
    <w:rsid w:val="003961C0"/>
    <w:rsid w:val="00396216"/>
    <w:rsid w:val="003A0034"/>
    <w:rsid w:val="003A0094"/>
    <w:rsid w:val="003A0BE7"/>
    <w:rsid w:val="003A158E"/>
    <w:rsid w:val="003A3B0B"/>
    <w:rsid w:val="003A5394"/>
    <w:rsid w:val="003B0049"/>
    <w:rsid w:val="003B0C6E"/>
    <w:rsid w:val="003B0D0D"/>
    <w:rsid w:val="003B0DAD"/>
    <w:rsid w:val="003B1912"/>
    <w:rsid w:val="003B4D5A"/>
    <w:rsid w:val="003B4F03"/>
    <w:rsid w:val="003B79B0"/>
    <w:rsid w:val="003C1E36"/>
    <w:rsid w:val="003C27C5"/>
    <w:rsid w:val="003C44FF"/>
    <w:rsid w:val="003C57A3"/>
    <w:rsid w:val="003C6A5C"/>
    <w:rsid w:val="003D1D01"/>
    <w:rsid w:val="003D2B07"/>
    <w:rsid w:val="003D2D57"/>
    <w:rsid w:val="003D2DE3"/>
    <w:rsid w:val="003D3166"/>
    <w:rsid w:val="003D374B"/>
    <w:rsid w:val="003D3EA4"/>
    <w:rsid w:val="003D4390"/>
    <w:rsid w:val="003D503F"/>
    <w:rsid w:val="003D7CE7"/>
    <w:rsid w:val="003E0C4F"/>
    <w:rsid w:val="003E0D97"/>
    <w:rsid w:val="003E123A"/>
    <w:rsid w:val="003E17D1"/>
    <w:rsid w:val="003E2328"/>
    <w:rsid w:val="003E2A1B"/>
    <w:rsid w:val="003E406F"/>
    <w:rsid w:val="003E46D1"/>
    <w:rsid w:val="003E46E2"/>
    <w:rsid w:val="003E6956"/>
    <w:rsid w:val="003E701D"/>
    <w:rsid w:val="003F0088"/>
    <w:rsid w:val="003F06D8"/>
    <w:rsid w:val="003F2434"/>
    <w:rsid w:val="003F2679"/>
    <w:rsid w:val="003F356F"/>
    <w:rsid w:val="003F36DF"/>
    <w:rsid w:val="003F5639"/>
    <w:rsid w:val="003F66C5"/>
    <w:rsid w:val="003F6F19"/>
    <w:rsid w:val="003F748E"/>
    <w:rsid w:val="004043B8"/>
    <w:rsid w:val="00405C34"/>
    <w:rsid w:val="004078A2"/>
    <w:rsid w:val="00407DA0"/>
    <w:rsid w:val="0041190F"/>
    <w:rsid w:val="00412A9A"/>
    <w:rsid w:val="004137E1"/>
    <w:rsid w:val="00413ADE"/>
    <w:rsid w:val="004147CB"/>
    <w:rsid w:val="004155BF"/>
    <w:rsid w:val="00416358"/>
    <w:rsid w:val="004178B4"/>
    <w:rsid w:val="00420C35"/>
    <w:rsid w:val="00421D65"/>
    <w:rsid w:val="00422C64"/>
    <w:rsid w:val="00423908"/>
    <w:rsid w:val="00425515"/>
    <w:rsid w:val="00427837"/>
    <w:rsid w:val="004322B0"/>
    <w:rsid w:val="0043490B"/>
    <w:rsid w:val="0043552D"/>
    <w:rsid w:val="004440B6"/>
    <w:rsid w:val="0044551D"/>
    <w:rsid w:val="00445B69"/>
    <w:rsid w:val="0044640A"/>
    <w:rsid w:val="00446FC9"/>
    <w:rsid w:val="004526A4"/>
    <w:rsid w:val="00453BDE"/>
    <w:rsid w:val="00453C23"/>
    <w:rsid w:val="00454027"/>
    <w:rsid w:val="004558AF"/>
    <w:rsid w:val="00455C67"/>
    <w:rsid w:val="0045632E"/>
    <w:rsid w:val="00461354"/>
    <w:rsid w:val="0046243E"/>
    <w:rsid w:val="004624B4"/>
    <w:rsid w:val="00463215"/>
    <w:rsid w:val="0046329F"/>
    <w:rsid w:val="0046563B"/>
    <w:rsid w:val="00466119"/>
    <w:rsid w:val="004668B2"/>
    <w:rsid w:val="004703E1"/>
    <w:rsid w:val="004714D2"/>
    <w:rsid w:val="004724A8"/>
    <w:rsid w:val="00473381"/>
    <w:rsid w:val="00476306"/>
    <w:rsid w:val="00476C9A"/>
    <w:rsid w:val="00476D9A"/>
    <w:rsid w:val="00482B0B"/>
    <w:rsid w:val="00483369"/>
    <w:rsid w:val="004835C4"/>
    <w:rsid w:val="00483F90"/>
    <w:rsid w:val="00485488"/>
    <w:rsid w:val="00486A1B"/>
    <w:rsid w:val="00487829"/>
    <w:rsid w:val="00491727"/>
    <w:rsid w:val="00491C6C"/>
    <w:rsid w:val="0049251B"/>
    <w:rsid w:val="00492951"/>
    <w:rsid w:val="004933D9"/>
    <w:rsid w:val="004937D1"/>
    <w:rsid w:val="00497C54"/>
    <w:rsid w:val="00497DC4"/>
    <w:rsid w:val="004A039C"/>
    <w:rsid w:val="004A0A1F"/>
    <w:rsid w:val="004A0D3D"/>
    <w:rsid w:val="004A5E3F"/>
    <w:rsid w:val="004A6B56"/>
    <w:rsid w:val="004B18BA"/>
    <w:rsid w:val="004B211A"/>
    <w:rsid w:val="004B25B9"/>
    <w:rsid w:val="004B43FB"/>
    <w:rsid w:val="004B47E3"/>
    <w:rsid w:val="004B498D"/>
    <w:rsid w:val="004B558A"/>
    <w:rsid w:val="004B5B2A"/>
    <w:rsid w:val="004B6446"/>
    <w:rsid w:val="004B7A25"/>
    <w:rsid w:val="004B7F1F"/>
    <w:rsid w:val="004C1E41"/>
    <w:rsid w:val="004C1E57"/>
    <w:rsid w:val="004C6126"/>
    <w:rsid w:val="004C73FA"/>
    <w:rsid w:val="004D0A03"/>
    <w:rsid w:val="004D1119"/>
    <w:rsid w:val="004D1723"/>
    <w:rsid w:val="004D4374"/>
    <w:rsid w:val="004D4DD6"/>
    <w:rsid w:val="004D4E5A"/>
    <w:rsid w:val="004D514A"/>
    <w:rsid w:val="004D52BB"/>
    <w:rsid w:val="004E0753"/>
    <w:rsid w:val="004E1949"/>
    <w:rsid w:val="004E3232"/>
    <w:rsid w:val="004E3271"/>
    <w:rsid w:val="004E3AA2"/>
    <w:rsid w:val="004E49C3"/>
    <w:rsid w:val="004E71CF"/>
    <w:rsid w:val="004F11D6"/>
    <w:rsid w:val="004F24AD"/>
    <w:rsid w:val="004F2D0B"/>
    <w:rsid w:val="004F3C74"/>
    <w:rsid w:val="0050279A"/>
    <w:rsid w:val="005038ED"/>
    <w:rsid w:val="00503907"/>
    <w:rsid w:val="00506368"/>
    <w:rsid w:val="00510137"/>
    <w:rsid w:val="005107D6"/>
    <w:rsid w:val="00511283"/>
    <w:rsid w:val="00512DC1"/>
    <w:rsid w:val="005159AA"/>
    <w:rsid w:val="00516DCA"/>
    <w:rsid w:val="005170B9"/>
    <w:rsid w:val="00517CA3"/>
    <w:rsid w:val="005204EA"/>
    <w:rsid w:val="00520BCF"/>
    <w:rsid w:val="00524B50"/>
    <w:rsid w:val="0052699C"/>
    <w:rsid w:val="0053139D"/>
    <w:rsid w:val="00531D55"/>
    <w:rsid w:val="00532626"/>
    <w:rsid w:val="005339F9"/>
    <w:rsid w:val="00534DDE"/>
    <w:rsid w:val="00540243"/>
    <w:rsid w:val="0054025A"/>
    <w:rsid w:val="00540EB2"/>
    <w:rsid w:val="0054157A"/>
    <w:rsid w:val="00541B5F"/>
    <w:rsid w:val="005425BB"/>
    <w:rsid w:val="0054269F"/>
    <w:rsid w:val="0054347A"/>
    <w:rsid w:val="00546F1A"/>
    <w:rsid w:val="00551C72"/>
    <w:rsid w:val="00552ACE"/>
    <w:rsid w:val="00553D8C"/>
    <w:rsid w:val="00554141"/>
    <w:rsid w:val="005549B5"/>
    <w:rsid w:val="00555640"/>
    <w:rsid w:val="005564C6"/>
    <w:rsid w:val="00556542"/>
    <w:rsid w:val="00556A4E"/>
    <w:rsid w:val="00560122"/>
    <w:rsid w:val="00560E77"/>
    <w:rsid w:val="005622E2"/>
    <w:rsid w:val="005660B0"/>
    <w:rsid w:val="005662BF"/>
    <w:rsid w:val="005713C9"/>
    <w:rsid w:val="0057397B"/>
    <w:rsid w:val="005769CE"/>
    <w:rsid w:val="005774BB"/>
    <w:rsid w:val="005804AA"/>
    <w:rsid w:val="005813FF"/>
    <w:rsid w:val="00581F4A"/>
    <w:rsid w:val="005820A9"/>
    <w:rsid w:val="00586494"/>
    <w:rsid w:val="0058685E"/>
    <w:rsid w:val="005873F5"/>
    <w:rsid w:val="00590285"/>
    <w:rsid w:val="00590733"/>
    <w:rsid w:val="00595CE2"/>
    <w:rsid w:val="005A0221"/>
    <w:rsid w:val="005A1DC3"/>
    <w:rsid w:val="005A41C5"/>
    <w:rsid w:val="005A62FB"/>
    <w:rsid w:val="005A7A01"/>
    <w:rsid w:val="005B037A"/>
    <w:rsid w:val="005B347F"/>
    <w:rsid w:val="005B391E"/>
    <w:rsid w:val="005B66B7"/>
    <w:rsid w:val="005B6FA7"/>
    <w:rsid w:val="005C78AB"/>
    <w:rsid w:val="005C7998"/>
    <w:rsid w:val="005D0146"/>
    <w:rsid w:val="005D1F62"/>
    <w:rsid w:val="005D1F8C"/>
    <w:rsid w:val="005D2998"/>
    <w:rsid w:val="005D2E4C"/>
    <w:rsid w:val="005D44A2"/>
    <w:rsid w:val="005D52A6"/>
    <w:rsid w:val="005D59D7"/>
    <w:rsid w:val="005D6F77"/>
    <w:rsid w:val="005D7260"/>
    <w:rsid w:val="005D73A0"/>
    <w:rsid w:val="005E025F"/>
    <w:rsid w:val="005E118C"/>
    <w:rsid w:val="005E296C"/>
    <w:rsid w:val="005E34EE"/>
    <w:rsid w:val="005E4764"/>
    <w:rsid w:val="005E6B2F"/>
    <w:rsid w:val="005F4726"/>
    <w:rsid w:val="005F4743"/>
    <w:rsid w:val="00601730"/>
    <w:rsid w:val="00601D62"/>
    <w:rsid w:val="006062CC"/>
    <w:rsid w:val="006062E0"/>
    <w:rsid w:val="00606569"/>
    <w:rsid w:val="006110A4"/>
    <w:rsid w:val="006120ED"/>
    <w:rsid w:val="006128C9"/>
    <w:rsid w:val="00613196"/>
    <w:rsid w:val="00614F1A"/>
    <w:rsid w:val="006156B9"/>
    <w:rsid w:val="0061608A"/>
    <w:rsid w:val="006172FE"/>
    <w:rsid w:val="006177B7"/>
    <w:rsid w:val="00622842"/>
    <w:rsid w:val="00624ED5"/>
    <w:rsid w:val="006259D1"/>
    <w:rsid w:val="00625BA9"/>
    <w:rsid w:val="00626DC2"/>
    <w:rsid w:val="00627E53"/>
    <w:rsid w:val="00630151"/>
    <w:rsid w:val="00630A3E"/>
    <w:rsid w:val="00632A44"/>
    <w:rsid w:val="00634CD8"/>
    <w:rsid w:val="006357BB"/>
    <w:rsid w:val="0063671E"/>
    <w:rsid w:val="006401F0"/>
    <w:rsid w:val="006402C7"/>
    <w:rsid w:val="0064184D"/>
    <w:rsid w:val="006428AF"/>
    <w:rsid w:val="006441EA"/>
    <w:rsid w:val="006451A8"/>
    <w:rsid w:val="0064524D"/>
    <w:rsid w:val="006503CF"/>
    <w:rsid w:val="006505FC"/>
    <w:rsid w:val="00651332"/>
    <w:rsid w:val="00651D97"/>
    <w:rsid w:val="00652899"/>
    <w:rsid w:val="0065312C"/>
    <w:rsid w:val="00654380"/>
    <w:rsid w:val="00654570"/>
    <w:rsid w:val="00655D50"/>
    <w:rsid w:val="00656124"/>
    <w:rsid w:val="00656B69"/>
    <w:rsid w:val="00660DF3"/>
    <w:rsid w:val="0066126D"/>
    <w:rsid w:val="00663025"/>
    <w:rsid w:val="00664513"/>
    <w:rsid w:val="00666243"/>
    <w:rsid w:val="0067065B"/>
    <w:rsid w:val="0067175A"/>
    <w:rsid w:val="00674D5F"/>
    <w:rsid w:val="00675BA6"/>
    <w:rsid w:val="00675D56"/>
    <w:rsid w:val="00677689"/>
    <w:rsid w:val="00677794"/>
    <w:rsid w:val="00677C26"/>
    <w:rsid w:val="00681A75"/>
    <w:rsid w:val="006841B9"/>
    <w:rsid w:val="0068464C"/>
    <w:rsid w:val="00685045"/>
    <w:rsid w:val="00685767"/>
    <w:rsid w:val="00686496"/>
    <w:rsid w:val="00690238"/>
    <w:rsid w:val="006927EA"/>
    <w:rsid w:val="00692B26"/>
    <w:rsid w:val="00692FE8"/>
    <w:rsid w:val="00693DA2"/>
    <w:rsid w:val="00694460"/>
    <w:rsid w:val="00695EF5"/>
    <w:rsid w:val="006A3970"/>
    <w:rsid w:val="006A4CDD"/>
    <w:rsid w:val="006A55AA"/>
    <w:rsid w:val="006A5E78"/>
    <w:rsid w:val="006A6EE9"/>
    <w:rsid w:val="006A799D"/>
    <w:rsid w:val="006A7D06"/>
    <w:rsid w:val="006B1087"/>
    <w:rsid w:val="006B2A8C"/>
    <w:rsid w:val="006B2DBE"/>
    <w:rsid w:val="006B327D"/>
    <w:rsid w:val="006B395E"/>
    <w:rsid w:val="006C1BB5"/>
    <w:rsid w:val="006C2852"/>
    <w:rsid w:val="006C2C5E"/>
    <w:rsid w:val="006C3FDE"/>
    <w:rsid w:val="006C496C"/>
    <w:rsid w:val="006C773D"/>
    <w:rsid w:val="006D0CC9"/>
    <w:rsid w:val="006D18A8"/>
    <w:rsid w:val="006D2A0F"/>
    <w:rsid w:val="006D2DE0"/>
    <w:rsid w:val="006D428C"/>
    <w:rsid w:val="006D49E8"/>
    <w:rsid w:val="006D4B46"/>
    <w:rsid w:val="006E1590"/>
    <w:rsid w:val="006E2F64"/>
    <w:rsid w:val="006E5DDA"/>
    <w:rsid w:val="006E5ECD"/>
    <w:rsid w:val="006E5FEA"/>
    <w:rsid w:val="006F2E64"/>
    <w:rsid w:val="006F3373"/>
    <w:rsid w:val="006F3E42"/>
    <w:rsid w:val="006F7885"/>
    <w:rsid w:val="007016EB"/>
    <w:rsid w:val="00704A72"/>
    <w:rsid w:val="00707522"/>
    <w:rsid w:val="007100D9"/>
    <w:rsid w:val="00712BFD"/>
    <w:rsid w:val="0071389D"/>
    <w:rsid w:val="007150F9"/>
    <w:rsid w:val="007227CC"/>
    <w:rsid w:val="0072405D"/>
    <w:rsid w:val="0072423F"/>
    <w:rsid w:val="00724D85"/>
    <w:rsid w:val="007255E9"/>
    <w:rsid w:val="0073178A"/>
    <w:rsid w:val="00732379"/>
    <w:rsid w:val="007336B0"/>
    <w:rsid w:val="00733FE3"/>
    <w:rsid w:val="007350CA"/>
    <w:rsid w:val="00737614"/>
    <w:rsid w:val="00737766"/>
    <w:rsid w:val="00742ECF"/>
    <w:rsid w:val="007436AC"/>
    <w:rsid w:val="00744E95"/>
    <w:rsid w:val="00750EA9"/>
    <w:rsid w:val="0075114A"/>
    <w:rsid w:val="0075192E"/>
    <w:rsid w:val="00753100"/>
    <w:rsid w:val="00753326"/>
    <w:rsid w:val="00754910"/>
    <w:rsid w:val="00754C26"/>
    <w:rsid w:val="00761274"/>
    <w:rsid w:val="00761DD4"/>
    <w:rsid w:val="00763825"/>
    <w:rsid w:val="00767055"/>
    <w:rsid w:val="007679C5"/>
    <w:rsid w:val="00770144"/>
    <w:rsid w:val="00770166"/>
    <w:rsid w:val="007737FB"/>
    <w:rsid w:val="00773F0B"/>
    <w:rsid w:val="00774659"/>
    <w:rsid w:val="00775425"/>
    <w:rsid w:val="00777534"/>
    <w:rsid w:val="00777A45"/>
    <w:rsid w:val="007808AD"/>
    <w:rsid w:val="007810AF"/>
    <w:rsid w:val="00781BC3"/>
    <w:rsid w:val="00782172"/>
    <w:rsid w:val="0078362B"/>
    <w:rsid w:val="00785F5A"/>
    <w:rsid w:val="00790D0F"/>
    <w:rsid w:val="00792112"/>
    <w:rsid w:val="007972E9"/>
    <w:rsid w:val="007A0703"/>
    <w:rsid w:val="007A24E1"/>
    <w:rsid w:val="007A2C82"/>
    <w:rsid w:val="007A74CC"/>
    <w:rsid w:val="007A7846"/>
    <w:rsid w:val="007A7EA8"/>
    <w:rsid w:val="007B072B"/>
    <w:rsid w:val="007B0C31"/>
    <w:rsid w:val="007B228C"/>
    <w:rsid w:val="007B5395"/>
    <w:rsid w:val="007B6F1E"/>
    <w:rsid w:val="007B76E0"/>
    <w:rsid w:val="007B7E2D"/>
    <w:rsid w:val="007C2524"/>
    <w:rsid w:val="007C3C0A"/>
    <w:rsid w:val="007C4A0B"/>
    <w:rsid w:val="007C4A11"/>
    <w:rsid w:val="007C52C8"/>
    <w:rsid w:val="007C5C8A"/>
    <w:rsid w:val="007C5EAB"/>
    <w:rsid w:val="007C63A9"/>
    <w:rsid w:val="007C658F"/>
    <w:rsid w:val="007C6921"/>
    <w:rsid w:val="007D0A33"/>
    <w:rsid w:val="007D4396"/>
    <w:rsid w:val="007D79DA"/>
    <w:rsid w:val="007E0706"/>
    <w:rsid w:val="007E21A7"/>
    <w:rsid w:val="007E27BD"/>
    <w:rsid w:val="007E4A26"/>
    <w:rsid w:val="007F00F9"/>
    <w:rsid w:val="007F09AE"/>
    <w:rsid w:val="007F135C"/>
    <w:rsid w:val="007F30A3"/>
    <w:rsid w:val="007F39DC"/>
    <w:rsid w:val="007F4908"/>
    <w:rsid w:val="00800C6D"/>
    <w:rsid w:val="00803F28"/>
    <w:rsid w:val="00805ECE"/>
    <w:rsid w:val="00806486"/>
    <w:rsid w:val="0080724E"/>
    <w:rsid w:val="00807C1D"/>
    <w:rsid w:val="008106A2"/>
    <w:rsid w:val="00810DA8"/>
    <w:rsid w:val="00815052"/>
    <w:rsid w:val="00815420"/>
    <w:rsid w:val="0081623A"/>
    <w:rsid w:val="00816657"/>
    <w:rsid w:val="00817584"/>
    <w:rsid w:val="00817D7B"/>
    <w:rsid w:val="00820A45"/>
    <w:rsid w:val="00821569"/>
    <w:rsid w:val="00821950"/>
    <w:rsid w:val="00824B51"/>
    <w:rsid w:val="008262B9"/>
    <w:rsid w:val="008272D9"/>
    <w:rsid w:val="00827735"/>
    <w:rsid w:val="00827EF5"/>
    <w:rsid w:val="008323EF"/>
    <w:rsid w:val="00844667"/>
    <w:rsid w:val="0084552E"/>
    <w:rsid w:val="00850943"/>
    <w:rsid w:val="00850E4A"/>
    <w:rsid w:val="00851B77"/>
    <w:rsid w:val="00852310"/>
    <w:rsid w:val="00852464"/>
    <w:rsid w:val="0085361B"/>
    <w:rsid w:val="00854E33"/>
    <w:rsid w:val="008567CB"/>
    <w:rsid w:val="0085729C"/>
    <w:rsid w:val="008609E5"/>
    <w:rsid w:val="008621D1"/>
    <w:rsid w:val="0086321F"/>
    <w:rsid w:val="00864118"/>
    <w:rsid w:val="00865602"/>
    <w:rsid w:val="00865D4B"/>
    <w:rsid w:val="00866E61"/>
    <w:rsid w:val="00867785"/>
    <w:rsid w:val="00870067"/>
    <w:rsid w:val="008720CF"/>
    <w:rsid w:val="0087459C"/>
    <w:rsid w:val="008763B3"/>
    <w:rsid w:val="00876622"/>
    <w:rsid w:val="008770BF"/>
    <w:rsid w:val="008770D3"/>
    <w:rsid w:val="00877578"/>
    <w:rsid w:val="0088007D"/>
    <w:rsid w:val="0088131C"/>
    <w:rsid w:val="00881D5B"/>
    <w:rsid w:val="00882374"/>
    <w:rsid w:val="00882DB1"/>
    <w:rsid w:val="008901F0"/>
    <w:rsid w:val="00894ADB"/>
    <w:rsid w:val="00896952"/>
    <w:rsid w:val="008976FB"/>
    <w:rsid w:val="008A137E"/>
    <w:rsid w:val="008A218E"/>
    <w:rsid w:val="008A6ABA"/>
    <w:rsid w:val="008A7FA3"/>
    <w:rsid w:val="008B0036"/>
    <w:rsid w:val="008B0520"/>
    <w:rsid w:val="008B11CD"/>
    <w:rsid w:val="008B3044"/>
    <w:rsid w:val="008B41BB"/>
    <w:rsid w:val="008C3A47"/>
    <w:rsid w:val="008C3AF6"/>
    <w:rsid w:val="008C6176"/>
    <w:rsid w:val="008C658B"/>
    <w:rsid w:val="008D1A9B"/>
    <w:rsid w:val="008D52A9"/>
    <w:rsid w:val="008D5A80"/>
    <w:rsid w:val="008D7124"/>
    <w:rsid w:val="008E053A"/>
    <w:rsid w:val="008E5D58"/>
    <w:rsid w:val="008E608A"/>
    <w:rsid w:val="008E715D"/>
    <w:rsid w:val="008E757A"/>
    <w:rsid w:val="008F2971"/>
    <w:rsid w:val="008F2CA7"/>
    <w:rsid w:val="008F5E0F"/>
    <w:rsid w:val="008F6D3F"/>
    <w:rsid w:val="008F7F2A"/>
    <w:rsid w:val="00900AB0"/>
    <w:rsid w:val="00904773"/>
    <w:rsid w:val="00905424"/>
    <w:rsid w:val="00910792"/>
    <w:rsid w:val="009138B4"/>
    <w:rsid w:val="00915656"/>
    <w:rsid w:val="009160C2"/>
    <w:rsid w:val="00923CA2"/>
    <w:rsid w:val="00927680"/>
    <w:rsid w:val="00931045"/>
    <w:rsid w:val="00931502"/>
    <w:rsid w:val="00931927"/>
    <w:rsid w:val="00931D6B"/>
    <w:rsid w:val="009321E9"/>
    <w:rsid w:val="009343CB"/>
    <w:rsid w:val="00936D52"/>
    <w:rsid w:val="00940F2F"/>
    <w:rsid w:val="009448C2"/>
    <w:rsid w:val="00945898"/>
    <w:rsid w:val="00946606"/>
    <w:rsid w:val="009479FB"/>
    <w:rsid w:val="0095176D"/>
    <w:rsid w:val="00952A98"/>
    <w:rsid w:val="00953AA4"/>
    <w:rsid w:val="009552B8"/>
    <w:rsid w:val="0096328D"/>
    <w:rsid w:val="00963487"/>
    <w:rsid w:val="00966FE7"/>
    <w:rsid w:val="00971BF6"/>
    <w:rsid w:val="00973A9E"/>
    <w:rsid w:val="00974FAA"/>
    <w:rsid w:val="009754BE"/>
    <w:rsid w:val="00976896"/>
    <w:rsid w:val="00977714"/>
    <w:rsid w:val="00981A82"/>
    <w:rsid w:val="00981B7B"/>
    <w:rsid w:val="00981EE2"/>
    <w:rsid w:val="00984257"/>
    <w:rsid w:val="009852FD"/>
    <w:rsid w:val="00985740"/>
    <w:rsid w:val="0098624B"/>
    <w:rsid w:val="00987446"/>
    <w:rsid w:val="009877F7"/>
    <w:rsid w:val="00990C71"/>
    <w:rsid w:val="009913F5"/>
    <w:rsid w:val="00991469"/>
    <w:rsid w:val="009915B5"/>
    <w:rsid w:val="009923BC"/>
    <w:rsid w:val="00993183"/>
    <w:rsid w:val="00994652"/>
    <w:rsid w:val="00994A72"/>
    <w:rsid w:val="00994C9E"/>
    <w:rsid w:val="00997A8B"/>
    <w:rsid w:val="009A0511"/>
    <w:rsid w:val="009A108A"/>
    <w:rsid w:val="009A13D5"/>
    <w:rsid w:val="009A2105"/>
    <w:rsid w:val="009A2AAB"/>
    <w:rsid w:val="009A368D"/>
    <w:rsid w:val="009B0189"/>
    <w:rsid w:val="009B1B47"/>
    <w:rsid w:val="009B20D1"/>
    <w:rsid w:val="009B236C"/>
    <w:rsid w:val="009B2739"/>
    <w:rsid w:val="009B273A"/>
    <w:rsid w:val="009B2EBF"/>
    <w:rsid w:val="009B4695"/>
    <w:rsid w:val="009B5553"/>
    <w:rsid w:val="009B5700"/>
    <w:rsid w:val="009B6B09"/>
    <w:rsid w:val="009B7BA5"/>
    <w:rsid w:val="009C0956"/>
    <w:rsid w:val="009C1E2D"/>
    <w:rsid w:val="009C26EC"/>
    <w:rsid w:val="009C4DAE"/>
    <w:rsid w:val="009C5DA6"/>
    <w:rsid w:val="009C7A5A"/>
    <w:rsid w:val="009D34B8"/>
    <w:rsid w:val="009D568D"/>
    <w:rsid w:val="009D5F3D"/>
    <w:rsid w:val="009D6059"/>
    <w:rsid w:val="009D719F"/>
    <w:rsid w:val="009D76CE"/>
    <w:rsid w:val="009E1268"/>
    <w:rsid w:val="009E161D"/>
    <w:rsid w:val="009E3B9E"/>
    <w:rsid w:val="009E3BCA"/>
    <w:rsid w:val="009E4A2B"/>
    <w:rsid w:val="009E561A"/>
    <w:rsid w:val="009E58E6"/>
    <w:rsid w:val="009E5946"/>
    <w:rsid w:val="009E5F43"/>
    <w:rsid w:val="009E67CC"/>
    <w:rsid w:val="009E7964"/>
    <w:rsid w:val="009E7B99"/>
    <w:rsid w:val="009E7DBD"/>
    <w:rsid w:val="009F0581"/>
    <w:rsid w:val="009F1A16"/>
    <w:rsid w:val="009F41E7"/>
    <w:rsid w:val="009F6265"/>
    <w:rsid w:val="009F7893"/>
    <w:rsid w:val="009F7DA0"/>
    <w:rsid w:val="009F7FF4"/>
    <w:rsid w:val="00A01472"/>
    <w:rsid w:val="00A03F93"/>
    <w:rsid w:val="00A05435"/>
    <w:rsid w:val="00A11FBC"/>
    <w:rsid w:val="00A14838"/>
    <w:rsid w:val="00A20652"/>
    <w:rsid w:val="00A22B85"/>
    <w:rsid w:val="00A230BE"/>
    <w:rsid w:val="00A24CA8"/>
    <w:rsid w:val="00A2672C"/>
    <w:rsid w:val="00A277C9"/>
    <w:rsid w:val="00A345EA"/>
    <w:rsid w:val="00A34876"/>
    <w:rsid w:val="00A3490C"/>
    <w:rsid w:val="00A367E8"/>
    <w:rsid w:val="00A374FE"/>
    <w:rsid w:val="00A375CC"/>
    <w:rsid w:val="00A44D87"/>
    <w:rsid w:val="00A45737"/>
    <w:rsid w:val="00A464D8"/>
    <w:rsid w:val="00A52547"/>
    <w:rsid w:val="00A52D81"/>
    <w:rsid w:val="00A52ED7"/>
    <w:rsid w:val="00A532D4"/>
    <w:rsid w:val="00A544D6"/>
    <w:rsid w:val="00A549A0"/>
    <w:rsid w:val="00A55201"/>
    <w:rsid w:val="00A55AA2"/>
    <w:rsid w:val="00A56DBE"/>
    <w:rsid w:val="00A607DD"/>
    <w:rsid w:val="00A608BB"/>
    <w:rsid w:val="00A6188D"/>
    <w:rsid w:val="00A62A23"/>
    <w:rsid w:val="00A62B87"/>
    <w:rsid w:val="00A64F9F"/>
    <w:rsid w:val="00A65526"/>
    <w:rsid w:val="00A666DD"/>
    <w:rsid w:val="00A668D0"/>
    <w:rsid w:val="00A70EBE"/>
    <w:rsid w:val="00A7372F"/>
    <w:rsid w:val="00A73D61"/>
    <w:rsid w:val="00A74952"/>
    <w:rsid w:val="00A81137"/>
    <w:rsid w:val="00A821C9"/>
    <w:rsid w:val="00A83DD0"/>
    <w:rsid w:val="00A856C0"/>
    <w:rsid w:val="00A87A9C"/>
    <w:rsid w:val="00A87FE7"/>
    <w:rsid w:val="00A946E0"/>
    <w:rsid w:val="00A95009"/>
    <w:rsid w:val="00A96007"/>
    <w:rsid w:val="00A975DB"/>
    <w:rsid w:val="00A97A13"/>
    <w:rsid w:val="00AA1F2F"/>
    <w:rsid w:val="00AA282E"/>
    <w:rsid w:val="00AA4E27"/>
    <w:rsid w:val="00AA6630"/>
    <w:rsid w:val="00AA6F63"/>
    <w:rsid w:val="00AB1994"/>
    <w:rsid w:val="00AB3B4B"/>
    <w:rsid w:val="00AB565C"/>
    <w:rsid w:val="00AB6211"/>
    <w:rsid w:val="00AC089F"/>
    <w:rsid w:val="00AC1F9B"/>
    <w:rsid w:val="00AC2D55"/>
    <w:rsid w:val="00AC4B8B"/>
    <w:rsid w:val="00AC67F6"/>
    <w:rsid w:val="00AD22EE"/>
    <w:rsid w:val="00AD2E31"/>
    <w:rsid w:val="00AD4E54"/>
    <w:rsid w:val="00AD551B"/>
    <w:rsid w:val="00AD7F02"/>
    <w:rsid w:val="00AE1739"/>
    <w:rsid w:val="00AE21C0"/>
    <w:rsid w:val="00AE2455"/>
    <w:rsid w:val="00AE313B"/>
    <w:rsid w:val="00AE59F0"/>
    <w:rsid w:val="00AE646C"/>
    <w:rsid w:val="00AE7AAC"/>
    <w:rsid w:val="00AF0CD4"/>
    <w:rsid w:val="00AF0FA9"/>
    <w:rsid w:val="00AF304B"/>
    <w:rsid w:val="00AF354E"/>
    <w:rsid w:val="00B00078"/>
    <w:rsid w:val="00B03720"/>
    <w:rsid w:val="00B03D41"/>
    <w:rsid w:val="00B03F6D"/>
    <w:rsid w:val="00B040CC"/>
    <w:rsid w:val="00B0576C"/>
    <w:rsid w:val="00B06699"/>
    <w:rsid w:val="00B07A21"/>
    <w:rsid w:val="00B07F82"/>
    <w:rsid w:val="00B13288"/>
    <w:rsid w:val="00B14CBC"/>
    <w:rsid w:val="00B2045C"/>
    <w:rsid w:val="00B20779"/>
    <w:rsid w:val="00B251CC"/>
    <w:rsid w:val="00B34EFA"/>
    <w:rsid w:val="00B36729"/>
    <w:rsid w:val="00B367D0"/>
    <w:rsid w:val="00B36FEE"/>
    <w:rsid w:val="00B426B5"/>
    <w:rsid w:val="00B42964"/>
    <w:rsid w:val="00B43719"/>
    <w:rsid w:val="00B47102"/>
    <w:rsid w:val="00B504FB"/>
    <w:rsid w:val="00B545A4"/>
    <w:rsid w:val="00B54E92"/>
    <w:rsid w:val="00B5550A"/>
    <w:rsid w:val="00B56A5D"/>
    <w:rsid w:val="00B571D5"/>
    <w:rsid w:val="00B6095D"/>
    <w:rsid w:val="00B60FF7"/>
    <w:rsid w:val="00B61DAF"/>
    <w:rsid w:val="00B62409"/>
    <w:rsid w:val="00B63296"/>
    <w:rsid w:val="00B65D32"/>
    <w:rsid w:val="00B7073F"/>
    <w:rsid w:val="00B71FDC"/>
    <w:rsid w:val="00B7463F"/>
    <w:rsid w:val="00B755DC"/>
    <w:rsid w:val="00B7668A"/>
    <w:rsid w:val="00B77459"/>
    <w:rsid w:val="00B77C59"/>
    <w:rsid w:val="00B8005F"/>
    <w:rsid w:val="00B80B74"/>
    <w:rsid w:val="00B80CAB"/>
    <w:rsid w:val="00B8333E"/>
    <w:rsid w:val="00B83646"/>
    <w:rsid w:val="00B836A5"/>
    <w:rsid w:val="00B8584B"/>
    <w:rsid w:val="00B876B0"/>
    <w:rsid w:val="00B8795F"/>
    <w:rsid w:val="00B901B1"/>
    <w:rsid w:val="00B91235"/>
    <w:rsid w:val="00B926AB"/>
    <w:rsid w:val="00B93ACC"/>
    <w:rsid w:val="00B94B26"/>
    <w:rsid w:val="00B95A50"/>
    <w:rsid w:val="00B964B8"/>
    <w:rsid w:val="00BA1FE0"/>
    <w:rsid w:val="00BA2CB8"/>
    <w:rsid w:val="00BA4311"/>
    <w:rsid w:val="00BA56EA"/>
    <w:rsid w:val="00BA5706"/>
    <w:rsid w:val="00BB0D8D"/>
    <w:rsid w:val="00BB1731"/>
    <w:rsid w:val="00BB2795"/>
    <w:rsid w:val="00BB4589"/>
    <w:rsid w:val="00BB468A"/>
    <w:rsid w:val="00BB5921"/>
    <w:rsid w:val="00BB68E6"/>
    <w:rsid w:val="00BB7DF3"/>
    <w:rsid w:val="00BC27FB"/>
    <w:rsid w:val="00BC33B6"/>
    <w:rsid w:val="00BC6CAD"/>
    <w:rsid w:val="00BC7188"/>
    <w:rsid w:val="00BD53A8"/>
    <w:rsid w:val="00BD6CB3"/>
    <w:rsid w:val="00BD6FB6"/>
    <w:rsid w:val="00BD73B5"/>
    <w:rsid w:val="00BE3963"/>
    <w:rsid w:val="00BE722A"/>
    <w:rsid w:val="00BE7ECB"/>
    <w:rsid w:val="00BF02CC"/>
    <w:rsid w:val="00BF06B3"/>
    <w:rsid w:val="00BF0A7D"/>
    <w:rsid w:val="00BF2FAD"/>
    <w:rsid w:val="00BF559B"/>
    <w:rsid w:val="00BF7192"/>
    <w:rsid w:val="00C00EC6"/>
    <w:rsid w:val="00C022D9"/>
    <w:rsid w:val="00C032A2"/>
    <w:rsid w:val="00C056F5"/>
    <w:rsid w:val="00C05C57"/>
    <w:rsid w:val="00C06E9F"/>
    <w:rsid w:val="00C10032"/>
    <w:rsid w:val="00C10E42"/>
    <w:rsid w:val="00C113EB"/>
    <w:rsid w:val="00C1163B"/>
    <w:rsid w:val="00C128F9"/>
    <w:rsid w:val="00C12F43"/>
    <w:rsid w:val="00C17D10"/>
    <w:rsid w:val="00C22473"/>
    <w:rsid w:val="00C2279A"/>
    <w:rsid w:val="00C2384B"/>
    <w:rsid w:val="00C23A70"/>
    <w:rsid w:val="00C25364"/>
    <w:rsid w:val="00C25A84"/>
    <w:rsid w:val="00C269F9"/>
    <w:rsid w:val="00C33D0C"/>
    <w:rsid w:val="00C34301"/>
    <w:rsid w:val="00C34674"/>
    <w:rsid w:val="00C370BA"/>
    <w:rsid w:val="00C40774"/>
    <w:rsid w:val="00C44D1A"/>
    <w:rsid w:val="00C47ED8"/>
    <w:rsid w:val="00C502A5"/>
    <w:rsid w:val="00C50EC7"/>
    <w:rsid w:val="00C51A2F"/>
    <w:rsid w:val="00C51B6A"/>
    <w:rsid w:val="00C52247"/>
    <w:rsid w:val="00C53DB8"/>
    <w:rsid w:val="00C56402"/>
    <w:rsid w:val="00C6265C"/>
    <w:rsid w:val="00C62C48"/>
    <w:rsid w:val="00C635B0"/>
    <w:rsid w:val="00C64345"/>
    <w:rsid w:val="00C66020"/>
    <w:rsid w:val="00C672D8"/>
    <w:rsid w:val="00C673AD"/>
    <w:rsid w:val="00C678EE"/>
    <w:rsid w:val="00C71B47"/>
    <w:rsid w:val="00C73830"/>
    <w:rsid w:val="00C75B7C"/>
    <w:rsid w:val="00C75D58"/>
    <w:rsid w:val="00C77130"/>
    <w:rsid w:val="00C807C1"/>
    <w:rsid w:val="00C823AB"/>
    <w:rsid w:val="00C83D98"/>
    <w:rsid w:val="00C84349"/>
    <w:rsid w:val="00C85083"/>
    <w:rsid w:val="00C86247"/>
    <w:rsid w:val="00C86F05"/>
    <w:rsid w:val="00C86F98"/>
    <w:rsid w:val="00C87267"/>
    <w:rsid w:val="00C875A3"/>
    <w:rsid w:val="00C87694"/>
    <w:rsid w:val="00C878E8"/>
    <w:rsid w:val="00C92A0E"/>
    <w:rsid w:val="00C93281"/>
    <w:rsid w:val="00C942EC"/>
    <w:rsid w:val="00C945A3"/>
    <w:rsid w:val="00C96F7B"/>
    <w:rsid w:val="00C97889"/>
    <w:rsid w:val="00C978AA"/>
    <w:rsid w:val="00C97D6F"/>
    <w:rsid w:val="00C97FDC"/>
    <w:rsid w:val="00CA3FA4"/>
    <w:rsid w:val="00CB020E"/>
    <w:rsid w:val="00CB07A7"/>
    <w:rsid w:val="00CB0FF4"/>
    <w:rsid w:val="00CB10D6"/>
    <w:rsid w:val="00CB12F5"/>
    <w:rsid w:val="00CB224B"/>
    <w:rsid w:val="00CB34E6"/>
    <w:rsid w:val="00CB5EF2"/>
    <w:rsid w:val="00CB7306"/>
    <w:rsid w:val="00CC0E28"/>
    <w:rsid w:val="00CC2EF6"/>
    <w:rsid w:val="00CC3235"/>
    <w:rsid w:val="00CC3934"/>
    <w:rsid w:val="00CC4A20"/>
    <w:rsid w:val="00CC5013"/>
    <w:rsid w:val="00CC5D55"/>
    <w:rsid w:val="00CC640D"/>
    <w:rsid w:val="00CC7688"/>
    <w:rsid w:val="00CC795E"/>
    <w:rsid w:val="00CD1282"/>
    <w:rsid w:val="00CD2BD9"/>
    <w:rsid w:val="00CD4701"/>
    <w:rsid w:val="00CD758E"/>
    <w:rsid w:val="00CE016A"/>
    <w:rsid w:val="00CE2F1F"/>
    <w:rsid w:val="00CE5EAC"/>
    <w:rsid w:val="00CE6261"/>
    <w:rsid w:val="00CE6C3E"/>
    <w:rsid w:val="00CE7444"/>
    <w:rsid w:val="00CF4B7E"/>
    <w:rsid w:val="00CF61F8"/>
    <w:rsid w:val="00CF74A5"/>
    <w:rsid w:val="00D011A6"/>
    <w:rsid w:val="00D01E6B"/>
    <w:rsid w:val="00D02300"/>
    <w:rsid w:val="00D02C24"/>
    <w:rsid w:val="00D05754"/>
    <w:rsid w:val="00D067C1"/>
    <w:rsid w:val="00D06C41"/>
    <w:rsid w:val="00D10E01"/>
    <w:rsid w:val="00D110AD"/>
    <w:rsid w:val="00D11C7A"/>
    <w:rsid w:val="00D123E2"/>
    <w:rsid w:val="00D12E54"/>
    <w:rsid w:val="00D153D4"/>
    <w:rsid w:val="00D16174"/>
    <w:rsid w:val="00D20BBC"/>
    <w:rsid w:val="00D22478"/>
    <w:rsid w:val="00D23031"/>
    <w:rsid w:val="00D3082D"/>
    <w:rsid w:val="00D3409E"/>
    <w:rsid w:val="00D34F90"/>
    <w:rsid w:val="00D412EE"/>
    <w:rsid w:val="00D42939"/>
    <w:rsid w:val="00D429FE"/>
    <w:rsid w:val="00D42C45"/>
    <w:rsid w:val="00D42FC8"/>
    <w:rsid w:val="00D43366"/>
    <w:rsid w:val="00D43633"/>
    <w:rsid w:val="00D45D50"/>
    <w:rsid w:val="00D4630C"/>
    <w:rsid w:val="00D46BB1"/>
    <w:rsid w:val="00D50828"/>
    <w:rsid w:val="00D50E74"/>
    <w:rsid w:val="00D515D3"/>
    <w:rsid w:val="00D51DD8"/>
    <w:rsid w:val="00D52658"/>
    <w:rsid w:val="00D53F1A"/>
    <w:rsid w:val="00D54D2B"/>
    <w:rsid w:val="00D619FC"/>
    <w:rsid w:val="00D63254"/>
    <w:rsid w:val="00D63437"/>
    <w:rsid w:val="00D63486"/>
    <w:rsid w:val="00D6351E"/>
    <w:rsid w:val="00D654F0"/>
    <w:rsid w:val="00D71715"/>
    <w:rsid w:val="00D71772"/>
    <w:rsid w:val="00D73721"/>
    <w:rsid w:val="00D74C04"/>
    <w:rsid w:val="00D764EA"/>
    <w:rsid w:val="00D76D7A"/>
    <w:rsid w:val="00D771DD"/>
    <w:rsid w:val="00D8019E"/>
    <w:rsid w:val="00D80E34"/>
    <w:rsid w:val="00D817C8"/>
    <w:rsid w:val="00D8191E"/>
    <w:rsid w:val="00D84D95"/>
    <w:rsid w:val="00D85484"/>
    <w:rsid w:val="00D8651F"/>
    <w:rsid w:val="00D867D1"/>
    <w:rsid w:val="00D8712A"/>
    <w:rsid w:val="00D90721"/>
    <w:rsid w:val="00D914E7"/>
    <w:rsid w:val="00D92FF4"/>
    <w:rsid w:val="00D935DA"/>
    <w:rsid w:val="00D938A3"/>
    <w:rsid w:val="00D954D3"/>
    <w:rsid w:val="00D95819"/>
    <w:rsid w:val="00D96E50"/>
    <w:rsid w:val="00D97A26"/>
    <w:rsid w:val="00DA3B02"/>
    <w:rsid w:val="00DA3E87"/>
    <w:rsid w:val="00DB0E71"/>
    <w:rsid w:val="00DC0DFD"/>
    <w:rsid w:val="00DC121B"/>
    <w:rsid w:val="00DC1545"/>
    <w:rsid w:val="00DC38BC"/>
    <w:rsid w:val="00DC448A"/>
    <w:rsid w:val="00DC5898"/>
    <w:rsid w:val="00DC6039"/>
    <w:rsid w:val="00DC66FF"/>
    <w:rsid w:val="00DD1737"/>
    <w:rsid w:val="00DD1B69"/>
    <w:rsid w:val="00DD3D67"/>
    <w:rsid w:val="00DD4A60"/>
    <w:rsid w:val="00DD4BA3"/>
    <w:rsid w:val="00DD4FF9"/>
    <w:rsid w:val="00DD63F7"/>
    <w:rsid w:val="00DE0DBA"/>
    <w:rsid w:val="00DE16F8"/>
    <w:rsid w:val="00DE2F15"/>
    <w:rsid w:val="00DE6A3D"/>
    <w:rsid w:val="00DE6B01"/>
    <w:rsid w:val="00DE70DC"/>
    <w:rsid w:val="00DF0B3F"/>
    <w:rsid w:val="00DF35CB"/>
    <w:rsid w:val="00DF58AC"/>
    <w:rsid w:val="00DF621A"/>
    <w:rsid w:val="00DF7924"/>
    <w:rsid w:val="00E00722"/>
    <w:rsid w:val="00E028F2"/>
    <w:rsid w:val="00E03329"/>
    <w:rsid w:val="00E05898"/>
    <w:rsid w:val="00E05949"/>
    <w:rsid w:val="00E05ADE"/>
    <w:rsid w:val="00E07A50"/>
    <w:rsid w:val="00E10A66"/>
    <w:rsid w:val="00E10DB9"/>
    <w:rsid w:val="00E1397C"/>
    <w:rsid w:val="00E14775"/>
    <w:rsid w:val="00E15846"/>
    <w:rsid w:val="00E16D7E"/>
    <w:rsid w:val="00E21C7C"/>
    <w:rsid w:val="00E21DFD"/>
    <w:rsid w:val="00E22124"/>
    <w:rsid w:val="00E22B12"/>
    <w:rsid w:val="00E24F0C"/>
    <w:rsid w:val="00E2736C"/>
    <w:rsid w:val="00E27F0E"/>
    <w:rsid w:val="00E332B3"/>
    <w:rsid w:val="00E338C3"/>
    <w:rsid w:val="00E37068"/>
    <w:rsid w:val="00E37A22"/>
    <w:rsid w:val="00E37F30"/>
    <w:rsid w:val="00E407B8"/>
    <w:rsid w:val="00E40F50"/>
    <w:rsid w:val="00E41F7F"/>
    <w:rsid w:val="00E43269"/>
    <w:rsid w:val="00E4348E"/>
    <w:rsid w:val="00E43580"/>
    <w:rsid w:val="00E43B6C"/>
    <w:rsid w:val="00E43EF3"/>
    <w:rsid w:val="00E469C5"/>
    <w:rsid w:val="00E479E4"/>
    <w:rsid w:val="00E47B86"/>
    <w:rsid w:val="00E506E8"/>
    <w:rsid w:val="00E514DB"/>
    <w:rsid w:val="00E523FD"/>
    <w:rsid w:val="00E52A23"/>
    <w:rsid w:val="00E53D22"/>
    <w:rsid w:val="00E540B7"/>
    <w:rsid w:val="00E5546B"/>
    <w:rsid w:val="00E5743F"/>
    <w:rsid w:val="00E600F5"/>
    <w:rsid w:val="00E60B0E"/>
    <w:rsid w:val="00E60FB3"/>
    <w:rsid w:val="00E62178"/>
    <w:rsid w:val="00E6239F"/>
    <w:rsid w:val="00E666B7"/>
    <w:rsid w:val="00E66993"/>
    <w:rsid w:val="00E66B6E"/>
    <w:rsid w:val="00E670AB"/>
    <w:rsid w:val="00E67572"/>
    <w:rsid w:val="00E751DD"/>
    <w:rsid w:val="00E7585C"/>
    <w:rsid w:val="00E8130F"/>
    <w:rsid w:val="00E8188A"/>
    <w:rsid w:val="00E873A4"/>
    <w:rsid w:val="00E90F63"/>
    <w:rsid w:val="00E92DF5"/>
    <w:rsid w:val="00E9341C"/>
    <w:rsid w:val="00E94E41"/>
    <w:rsid w:val="00E9674A"/>
    <w:rsid w:val="00E967A4"/>
    <w:rsid w:val="00E97031"/>
    <w:rsid w:val="00E97A88"/>
    <w:rsid w:val="00EA1690"/>
    <w:rsid w:val="00EA200D"/>
    <w:rsid w:val="00EA2588"/>
    <w:rsid w:val="00EA3549"/>
    <w:rsid w:val="00EA6C2B"/>
    <w:rsid w:val="00EA76B2"/>
    <w:rsid w:val="00EB0D07"/>
    <w:rsid w:val="00EB3C5B"/>
    <w:rsid w:val="00EB616D"/>
    <w:rsid w:val="00EC2CA4"/>
    <w:rsid w:val="00EC3F68"/>
    <w:rsid w:val="00EC3FF1"/>
    <w:rsid w:val="00EC4080"/>
    <w:rsid w:val="00EC5FB6"/>
    <w:rsid w:val="00EC6040"/>
    <w:rsid w:val="00EC678B"/>
    <w:rsid w:val="00ED24BA"/>
    <w:rsid w:val="00ED2BC0"/>
    <w:rsid w:val="00ED3491"/>
    <w:rsid w:val="00ED3681"/>
    <w:rsid w:val="00ED4106"/>
    <w:rsid w:val="00ED5F6D"/>
    <w:rsid w:val="00ED68B9"/>
    <w:rsid w:val="00EE03BA"/>
    <w:rsid w:val="00EE1DEA"/>
    <w:rsid w:val="00EE2070"/>
    <w:rsid w:val="00EE5D24"/>
    <w:rsid w:val="00EE6972"/>
    <w:rsid w:val="00EE7B55"/>
    <w:rsid w:val="00EF04B0"/>
    <w:rsid w:val="00EF10F7"/>
    <w:rsid w:val="00EF1D09"/>
    <w:rsid w:val="00EF3D59"/>
    <w:rsid w:val="00EF4116"/>
    <w:rsid w:val="00EF6625"/>
    <w:rsid w:val="00EF6DBA"/>
    <w:rsid w:val="00F0113A"/>
    <w:rsid w:val="00F017C8"/>
    <w:rsid w:val="00F02C4E"/>
    <w:rsid w:val="00F072B1"/>
    <w:rsid w:val="00F10D27"/>
    <w:rsid w:val="00F113D8"/>
    <w:rsid w:val="00F115BF"/>
    <w:rsid w:val="00F11925"/>
    <w:rsid w:val="00F1419F"/>
    <w:rsid w:val="00F14A68"/>
    <w:rsid w:val="00F156FA"/>
    <w:rsid w:val="00F15D90"/>
    <w:rsid w:val="00F17C59"/>
    <w:rsid w:val="00F17D3B"/>
    <w:rsid w:val="00F20AC8"/>
    <w:rsid w:val="00F21DC0"/>
    <w:rsid w:val="00F2235B"/>
    <w:rsid w:val="00F223F6"/>
    <w:rsid w:val="00F2291D"/>
    <w:rsid w:val="00F236C1"/>
    <w:rsid w:val="00F23B40"/>
    <w:rsid w:val="00F27D27"/>
    <w:rsid w:val="00F315F4"/>
    <w:rsid w:val="00F31B7B"/>
    <w:rsid w:val="00F340DF"/>
    <w:rsid w:val="00F41B7A"/>
    <w:rsid w:val="00F42810"/>
    <w:rsid w:val="00F42830"/>
    <w:rsid w:val="00F42CE9"/>
    <w:rsid w:val="00F4343F"/>
    <w:rsid w:val="00F4438F"/>
    <w:rsid w:val="00F45988"/>
    <w:rsid w:val="00F5006A"/>
    <w:rsid w:val="00F515C5"/>
    <w:rsid w:val="00F51AA1"/>
    <w:rsid w:val="00F55565"/>
    <w:rsid w:val="00F5622A"/>
    <w:rsid w:val="00F565DF"/>
    <w:rsid w:val="00F60ABD"/>
    <w:rsid w:val="00F60ACF"/>
    <w:rsid w:val="00F61AB1"/>
    <w:rsid w:val="00F61C6D"/>
    <w:rsid w:val="00F6278F"/>
    <w:rsid w:val="00F6285D"/>
    <w:rsid w:val="00F65E4D"/>
    <w:rsid w:val="00F7207B"/>
    <w:rsid w:val="00F72EB1"/>
    <w:rsid w:val="00F72FC8"/>
    <w:rsid w:val="00F731A9"/>
    <w:rsid w:val="00F7420D"/>
    <w:rsid w:val="00F75D92"/>
    <w:rsid w:val="00F76AB7"/>
    <w:rsid w:val="00F77DFC"/>
    <w:rsid w:val="00F80170"/>
    <w:rsid w:val="00F814E2"/>
    <w:rsid w:val="00F818BD"/>
    <w:rsid w:val="00F820F9"/>
    <w:rsid w:val="00F8269B"/>
    <w:rsid w:val="00F83430"/>
    <w:rsid w:val="00F83458"/>
    <w:rsid w:val="00F8378A"/>
    <w:rsid w:val="00F843AC"/>
    <w:rsid w:val="00F84758"/>
    <w:rsid w:val="00F84DAE"/>
    <w:rsid w:val="00F85716"/>
    <w:rsid w:val="00F86AC8"/>
    <w:rsid w:val="00F97CE8"/>
    <w:rsid w:val="00F97DB9"/>
    <w:rsid w:val="00FA0332"/>
    <w:rsid w:val="00FA2575"/>
    <w:rsid w:val="00FA29F1"/>
    <w:rsid w:val="00FA2CF1"/>
    <w:rsid w:val="00FA3777"/>
    <w:rsid w:val="00FA4EB4"/>
    <w:rsid w:val="00FA52B1"/>
    <w:rsid w:val="00FA6316"/>
    <w:rsid w:val="00FA7356"/>
    <w:rsid w:val="00FA7727"/>
    <w:rsid w:val="00FB00B6"/>
    <w:rsid w:val="00FB03DA"/>
    <w:rsid w:val="00FB0B94"/>
    <w:rsid w:val="00FB2E1C"/>
    <w:rsid w:val="00FB3853"/>
    <w:rsid w:val="00FB4C42"/>
    <w:rsid w:val="00FB553D"/>
    <w:rsid w:val="00FB5E68"/>
    <w:rsid w:val="00FB76F5"/>
    <w:rsid w:val="00FC1719"/>
    <w:rsid w:val="00FC21BB"/>
    <w:rsid w:val="00FC2874"/>
    <w:rsid w:val="00FC34D0"/>
    <w:rsid w:val="00FC71A4"/>
    <w:rsid w:val="00FD1164"/>
    <w:rsid w:val="00FD5738"/>
    <w:rsid w:val="00FD7048"/>
    <w:rsid w:val="00FE0184"/>
    <w:rsid w:val="00FE105C"/>
    <w:rsid w:val="00FF5E89"/>
    <w:rsid w:val="00FF6384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2D21C6-A1BC-4C51-9BF3-A3CF7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uppressAutoHyphens/>
      <w:spacing w:after="200" w:line="276" w:lineRule="auto"/>
    </w:pPr>
    <w:rPr>
      <w:rFonts w:ascii="Calibri" w:hAnsi="Calibri" w:cs="font326"/>
      <w:kern w:val="1"/>
    </w:rPr>
  </w:style>
  <w:style w:type="paragraph" w:styleId="1">
    <w:name w:val="heading 1"/>
    <w:basedOn w:val="a"/>
    <w:next w:val="a"/>
    <w:link w:val="10"/>
    <w:uiPriority w:val="9"/>
    <w:qFormat/>
    <w:rsid w:val="005F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C21BB"/>
    <w:pPr>
      <w:suppressAutoHyphens w:val="0"/>
      <w:spacing w:before="100" w:beforeAutospacing="1" w:after="100" w:afterAutospacing="1" w:line="240" w:lineRule="auto"/>
      <w:outlineLvl w:val="2"/>
    </w:pPr>
    <w:rPr>
      <w:rFonts w:cs="Times New Roman"/>
      <w:b/>
      <w:bCs/>
      <w:kern w:val="0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21BB"/>
    <w:rPr>
      <w:b/>
      <w:sz w:val="27"/>
    </w:rPr>
  </w:style>
  <w:style w:type="character" w:customStyle="1" w:styleId="11">
    <w:name w:val="Основной шрифт абзаца1"/>
    <w:uiPriority w:val="99"/>
    <w:rsid w:val="0061608A"/>
  </w:style>
  <w:style w:type="character" w:customStyle="1" w:styleId="a3">
    <w:name w:val="Текст выноски Знак"/>
    <w:uiPriority w:val="99"/>
    <w:rsid w:val="0061608A"/>
    <w:rPr>
      <w:rFonts w:ascii="Tahoma" w:hAnsi="Tahoma"/>
      <w:sz w:val="16"/>
    </w:rPr>
  </w:style>
  <w:style w:type="character" w:customStyle="1" w:styleId="ListLabel1">
    <w:name w:val="ListLabel 1"/>
    <w:uiPriority w:val="99"/>
    <w:rsid w:val="0061608A"/>
  </w:style>
  <w:style w:type="character" w:customStyle="1" w:styleId="ListLabel2">
    <w:name w:val="ListLabel 2"/>
    <w:uiPriority w:val="99"/>
    <w:rsid w:val="0061608A"/>
  </w:style>
  <w:style w:type="paragraph" w:customStyle="1" w:styleId="12">
    <w:name w:val="Заголовок1"/>
    <w:basedOn w:val="a"/>
    <w:next w:val="a4"/>
    <w:uiPriority w:val="99"/>
    <w:rsid w:val="006160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61608A"/>
    <w:pPr>
      <w:spacing w:after="140" w:line="288" w:lineRule="auto"/>
    </w:pPr>
  </w:style>
  <w:style w:type="character" w:customStyle="1" w:styleId="a5">
    <w:name w:val="Основний текст Знак"/>
    <w:basedOn w:val="a0"/>
    <w:link w:val="a4"/>
    <w:uiPriority w:val="99"/>
    <w:semiHidden/>
    <w:rsid w:val="00E84887"/>
    <w:rPr>
      <w:rFonts w:ascii="Calibri" w:hAnsi="Calibri" w:cs="font326"/>
      <w:kern w:val="1"/>
    </w:rPr>
  </w:style>
  <w:style w:type="paragraph" w:styleId="a6">
    <w:name w:val="List"/>
    <w:basedOn w:val="a4"/>
    <w:uiPriority w:val="99"/>
    <w:rsid w:val="0061608A"/>
    <w:rPr>
      <w:rFonts w:cs="Mangal"/>
    </w:rPr>
  </w:style>
  <w:style w:type="paragraph" w:styleId="a7">
    <w:name w:val="caption"/>
    <w:basedOn w:val="a"/>
    <w:uiPriority w:val="99"/>
    <w:qFormat/>
    <w:rsid w:val="006160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61608A"/>
    <w:pPr>
      <w:suppressLineNumbers/>
    </w:pPr>
    <w:rPr>
      <w:rFonts w:cs="Mangal"/>
    </w:rPr>
  </w:style>
  <w:style w:type="paragraph" w:customStyle="1" w:styleId="13">
    <w:name w:val="Абзац списка1"/>
    <w:basedOn w:val="a"/>
    <w:uiPriority w:val="99"/>
    <w:rsid w:val="0061608A"/>
    <w:pPr>
      <w:ind w:left="720"/>
    </w:pPr>
  </w:style>
  <w:style w:type="paragraph" w:customStyle="1" w:styleId="14">
    <w:name w:val="Текст выноски1"/>
    <w:basedOn w:val="a"/>
    <w:uiPriority w:val="99"/>
    <w:rsid w:val="0061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877F7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rsid w:val="00CE6C3E"/>
    <w:pPr>
      <w:spacing w:after="0" w:line="240" w:lineRule="auto"/>
    </w:pPr>
    <w:rPr>
      <w:rFonts w:ascii="Tahoma" w:hAnsi="Tahoma" w:cs="Times New Roman"/>
      <w:sz w:val="16"/>
      <w:szCs w:val="16"/>
      <w:lang w:eastAsia="zh-CN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C3E"/>
    <w:rPr>
      <w:rFonts w:ascii="Tahoma" w:eastAsia="Times New Roman" w:hAnsi="Tahoma"/>
      <w:kern w:val="1"/>
      <w:sz w:val="16"/>
    </w:rPr>
  </w:style>
  <w:style w:type="paragraph" w:styleId="ac">
    <w:name w:val="header"/>
    <w:basedOn w:val="a"/>
    <w:link w:val="ad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d">
    <w:name w:val="Верхній колонтитул Знак"/>
    <w:basedOn w:val="a0"/>
    <w:link w:val="ac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e">
    <w:name w:val="footer"/>
    <w:basedOn w:val="a"/>
    <w:link w:val="af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f">
    <w:name w:val="Нижній колонтитул Знак"/>
    <w:basedOn w:val="a0"/>
    <w:link w:val="ae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f0">
    <w:name w:val="List Paragraph"/>
    <w:basedOn w:val="a"/>
    <w:uiPriority w:val="99"/>
    <w:qFormat/>
    <w:rsid w:val="00445B69"/>
    <w:pPr>
      <w:ind w:left="720"/>
    </w:pPr>
  </w:style>
  <w:style w:type="paragraph" w:customStyle="1" w:styleId="15">
    <w:name w:val="Знак Знак1 Знак Знак Знак Знак Знак Знак Знак Знак"/>
    <w:basedOn w:val="a"/>
    <w:uiPriority w:val="99"/>
    <w:rsid w:val="00C93281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"/>
    <w:basedOn w:val="a"/>
    <w:uiPriority w:val="99"/>
    <w:rsid w:val="003226B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D05754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color w:val="200F03"/>
      <w:kern w:val="0"/>
      <w:sz w:val="20"/>
      <w:szCs w:val="20"/>
      <w:lang w:val="ru-RU" w:eastAsia="ru-RU"/>
    </w:rPr>
  </w:style>
  <w:style w:type="paragraph" w:customStyle="1" w:styleId="110">
    <w:name w:val="Знак Знак1 Знак Знак Знак Знак Знак Знак Знак Знак1"/>
    <w:basedOn w:val="a"/>
    <w:uiPriority w:val="99"/>
    <w:rsid w:val="00D05754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Звичайний1"/>
    <w:uiPriority w:val="99"/>
    <w:rsid w:val="00422C64"/>
    <w:rPr>
      <w:rFonts w:ascii="Calibri" w:hAnsi="Calibri"/>
      <w:sz w:val="20"/>
      <w:szCs w:val="20"/>
      <w:lang w:val="en-US" w:eastAsia="ru-RU"/>
    </w:rPr>
  </w:style>
  <w:style w:type="paragraph" w:customStyle="1" w:styleId="Default">
    <w:name w:val="Default"/>
    <w:uiPriority w:val="99"/>
    <w:rsid w:val="008D52A9"/>
    <w:pPr>
      <w:autoSpaceDE w:val="0"/>
      <w:autoSpaceDN w:val="0"/>
      <w:adjustRightInd w:val="0"/>
    </w:pPr>
    <w:rPr>
      <w:rFonts w:ascii="SchoolBook" w:hAnsi="SchoolBook" w:cs="SchoolBook"/>
      <w:color w:val="000000"/>
      <w:sz w:val="24"/>
      <w:szCs w:val="24"/>
    </w:rPr>
  </w:style>
  <w:style w:type="character" w:customStyle="1" w:styleId="2">
    <w:name w:val="Основний текст (2)_"/>
    <w:link w:val="21"/>
    <w:uiPriority w:val="99"/>
    <w:rsid w:val="00E8130F"/>
    <w:rPr>
      <w:rFonts w:ascii="Arial" w:hAnsi="Arial"/>
      <w:sz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E8130F"/>
    <w:pPr>
      <w:widowControl w:val="0"/>
      <w:shd w:val="clear" w:color="auto" w:fill="FFFFFF"/>
      <w:suppressAutoHyphens w:val="0"/>
      <w:spacing w:before="300" w:after="0" w:line="216" w:lineRule="exact"/>
      <w:ind w:hanging="360"/>
    </w:pPr>
    <w:rPr>
      <w:rFonts w:ascii="Arial" w:hAnsi="Arial" w:cs="Times New Roman"/>
      <w:kern w:val="0"/>
      <w:sz w:val="19"/>
      <w:szCs w:val="19"/>
      <w:lang w:eastAsia="zh-CN"/>
    </w:rPr>
  </w:style>
  <w:style w:type="table" w:styleId="af3">
    <w:name w:val="Table Grid"/>
    <w:basedOn w:val="a1"/>
    <w:uiPriority w:val="99"/>
    <w:rsid w:val="009B5700"/>
    <w:pPr>
      <w:jc w:val="both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rsid w:val="006062CC"/>
    <w:rPr>
      <w:rFonts w:cs="Times New Roman"/>
      <w:color w:val="auto"/>
      <w:u w:val="single"/>
    </w:rPr>
  </w:style>
  <w:style w:type="paragraph" w:customStyle="1" w:styleId="af5">
    <w:name w:val="Знак Знак Знак Знак Знак Знак Знак Знак Знак"/>
    <w:basedOn w:val="a"/>
    <w:uiPriority w:val="99"/>
    <w:rsid w:val="0077016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character" w:styleId="af6">
    <w:name w:val="page number"/>
    <w:basedOn w:val="a0"/>
    <w:uiPriority w:val="99"/>
    <w:rsid w:val="005A0221"/>
    <w:rPr>
      <w:rFonts w:ascii="Times New Roman" w:hAnsi="Times New Roman" w:cs="Times New Roman"/>
      <w:b/>
      <w:sz w:val="26"/>
    </w:rPr>
  </w:style>
  <w:style w:type="paragraph" w:styleId="af7">
    <w:name w:val="No Spacing"/>
    <w:uiPriority w:val="99"/>
    <w:qFormat/>
    <w:rsid w:val="00DE16F8"/>
    <w:pPr>
      <w:suppressAutoHyphens/>
    </w:pPr>
    <w:rPr>
      <w:rFonts w:ascii="Calibri" w:hAnsi="Calibri" w:cs="font326"/>
      <w:kern w:val="1"/>
    </w:rPr>
  </w:style>
  <w:style w:type="paragraph" w:styleId="af8">
    <w:name w:val="Body Text Indent"/>
    <w:basedOn w:val="a"/>
    <w:link w:val="af9"/>
    <w:uiPriority w:val="99"/>
    <w:semiHidden/>
    <w:rsid w:val="009915B5"/>
    <w:pPr>
      <w:spacing w:after="120"/>
      <w:ind w:left="283"/>
    </w:pPr>
    <w:rPr>
      <w:rFonts w:cs="Times New Roman"/>
    </w:rPr>
  </w:style>
  <w:style w:type="character" w:customStyle="1" w:styleId="af9">
    <w:name w:val="Основний текст з відступом Знак"/>
    <w:basedOn w:val="a0"/>
    <w:link w:val="af8"/>
    <w:uiPriority w:val="99"/>
    <w:semiHidden/>
    <w:rsid w:val="009915B5"/>
    <w:rPr>
      <w:rFonts w:ascii="Calibri" w:eastAsia="Times New Roman" w:hAnsi="Calibri"/>
      <w:kern w:val="1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72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DA263-ECE2-45B6-A9A3-6CFAC884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111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dek201</dc:creator>
  <cp:lastModifiedBy>PC4</cp:lastModifiedBy>
  <cp:revision>2</cp:revision>
  <cp:lastPrinted>2022-12-15T09:18:00Z</cp:lastPrinted>
  <dcterms:created xsi:type="dcterms:W3CDTF">2022-12-22T09:23:00Z</dcterms:created>
  <dcterms:modified xsi:type="dcterms:W3CDTF">2022-12-22T09:23:00Z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