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900" w:rsidRPr="00AB3AFE" w:rsidRDefault="002F3900" w:rsidP="002F3900">
      <w:pPr>
        <w:suppressAutoHyphens w:val="0"/>
        <w:spacing w:after="0" w:line="240" w:lineRule="auto"/>
        <w:ind w:left="4962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AB3AFE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>Затверджено</w:t>
      </w:r>
    </w:p>
    <w:p w:rsidR="002F3900" w:rsidRPr="00AB3AFE" w:rsidRDefault="002F3900" w:rsidP="002F3900">
      <w:pPr>
        <w:suppressAutoHyphens w:val="0"/>
        <w:spacing w:after="0" w:line="240" w:lineRule="auto"/>
        <w:ind w:left="4962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AB3AFE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 xml:space="preserve">рішення </w:t>
      </w:r>
      <w:r w:rsidRPr="00AB3AFE">
        <w:rPr>
          <w:rFonts w:ascii="Times New Roman" w:hAnsi="Times New Roman" w:cs="Times New Roman"/>
          <w:kern w:val="0"/>
          <w:sz w:val="28"/>
          <w:szCs w:val="28"/>
          <w:lang w:eastAsia="ru-RU"/>
        </w:rPr>
        <w:t>Львівської обласної ради</w:t>
      </w:r>
      <w:r w:rsidRPr="00AB3AFE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 xml:space="preserve"> </w:t>
      </w:r>
    </w:p>
    <w:p w:rsidR="002F3900" w:rsidRPr="00AB3AFE" w:rsidRDefault="002F3900" w:rsidP="002F3900">
      <w:pPr>
        <w:suppressAutoHyphens w:val="0"/>
        <w:spacing w:after="0" w:line="240" w:lineRule="auto"/>
        <w:ind w:firstLine="4962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AB3AFE">
        <w:rPr>
          <w:rFonts w:ascii="Times New Roman" w:eastAsia="Arial" w:hAnsi="Times New Roman" w:cs="Times New Roman"/>
          <w:color w:val="000000"/>
          <w:kern w:val="0"/>
          <w:sz w:val="28"/>
          <w:szCs w:val="28"/>
        </w:rPr>
        <w:t xml:space="preserve">від 18.02.2021 №56 </w:t>
      </w:r>
      <w:r w:rsidRPr="00AB3AFE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 xml:space="preserve">                                                                      </w:t>
      </w:r>
    </w:p>
    <w:p w:rsidR="002F3900" w:rsidRPr="00AB3AFE" w:rsidRDefault="002F3900" w:rsidP="002F3900">
      <w:pPr>
        <w:suppressAutoHyphens w:val="0"/>
        <w:spacing w:after="0" w:line="240" w:lineRule="auto"/>
        <w:ind w:firstLine="4962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AB3AFE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 xml:space="preserve"> (у редакції розпорядження начальника </w:t>
      </w:r>
    </w:p>
    <w:p w:rsidR="002F3900" w:rsidRPr="00AB3AFE" w:rsidRDefault="002F3900" w:rsidP="002F3900">
      <w:pPr>
        <w:suppressAutoHyphens w:val="0"/>
        <w:spacing w:after="0" w:line="240" w:lineRule="auto"/>
        <w:ind w:firstLine="4962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AB3AFE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>обласної військової адміністрації</w:t>
      </w:r>
    </w:p>
    <w:p w:rsidR="002F3900" w:rsidRPr="00AB3AFE" w:rsidRDefault="002F3900" w:rsidP="002F3900">
      <w:pPr>
        <w:suppressAutoHyphens w:val="0"/>
        <w:spacing w:after="0" w:line="240" w:lineRule="auto"/>
        <w:ind w:firstLine="4962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AB3AFE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>від 01.12.2022 №657/0/5-22ВА)</w:t>
      </w:r>
    </w:p>
    <w:p w:rsidR="002F3900" w:rsidRPr="00AB3AFE" w:rsidRDefault="002F3900" w:rsidP="002F3900">
      <w:pPr>
        <w:suppressAutoHyphens w:val="0"/>
        <w:spacing w:after="0" w:line="240" w:lineRule="auto"/>
        <w:ind w:left="4248" w:firstLine="4962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</w:p>
    <w:p w:rsidR="002F3900" w:rsidRPr="00AB3AFE" w:rsidRDefault="002F3900" w:rsidP="002F3900">
      <w:pPr>
        <w:suppressAutoHyphens w:val="0"/>
        <w:spacing w:after="0" w:line="240" w:lineRule="auto"/>
        <w:ind w:left="4248" w:firstLine="714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AB3AFE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>Додаток 1</w:t>
      </w:r>
    </w:p>
    <w:p w:rsidR="002F3900" w:rsidRPr="00AB3AFE" w:rsidRDefault="002F3900" w:rsidP="002F3900">
      <w:pPr>
        <w:suppressAutoHyphens w:val="0"/>
        <w:spacing w:after="0" w:line="240" w:lineRule="auto"/>
        <w:ind w:firstLine="4962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AB3AFE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 xml:space="preserve"> до розпорядження начальника               </w:t>
      </w:r>
    </w:p>
    <w:p w:rsidR="002F3900" w:rsidRPr="00AB3AFE" w:rsidRDefault="002F3900" w:rsidP="002F3900">
      <w:pPr>
        <w:suppressAutoHyphens w:val="0"/>
        <w:spacing w:after="0" w:line="240" w:lineRule="auto"/>
        <w:ind w:firstLine="4962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AB3AFE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 xml:space="preserve">обласної  військової адміністрації           </w:t>
      </w:r>
    </w:p>
    <w:p w:rsidR="002F3900" w:rsidRPr="00AB3AFE" w:rsidRDefault="002F3900" w:rsidP="002F3900">
      <w:pPr>
        <w:suppressAutoHyphens w:val="0"/>
        <w:spacing w:after="0" w:line="240" w:lineRule="auto"/>
        <w:ind w:firstLine="4962"/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</w:pPr>
      <w:r w:rsidRPr="00AB3AFE">
        <w:rPr>
          <w:rFonts w:ascii="Times New Roman" w:hAnsi="Times New Roman" w:cs="Times New Roman"/>
          <w:bCs/>
          <w:kern w:val="0"/>
          <w:sz w:val="28"/>
          <w:szCs w:val="28"/>
          <w:lang w:eastAsia="ar-SA"/>
        </w:rPr>
        <w:t>від____________ №__________</w:t>
      </w:r>
    </w:p>
    <w:p w:rsidR="00C30D5F" w:rsidRPr="00AB3AFE" w:rsidRDefault="00C30D5F" w:rsidP="00C30D5F">
      <w:pPr>
        <w:widowControl w:val="0"/>
        <w:spacing w:after="0" w:line="240" w:lineRule="auto"/>
        <w:ind w:left="5954" w:hanging="22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C30D5F" w:rsidRPr="00AB3AFE" w:rsidRDefault="00C30D5F" w:rsidP="00C30D5F">
      <w:pPr>
        <w:widowControl w:val="0"/>
        <w:spacing w:after="0" w:line="240" w:lineRule="auto"/>
        <w:ind w:left="5954" w:hanging="22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CB34E6" w:rsidRPr="00AB3AFE" w:rsidRDefault="00C30D5F" w:rsidP="00C30D5F">
      <w:pPr>
        <w:widowControl w:val="0"/>
        <w:spacing w:after="0" w:line="240" w:lineRule="auto"/>
        <w:ind w:left="5954" w:hanging="22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B3AFE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(д</w:t>
      </w:r>
      <w:r w:rsidR="00CB34E6" w:rsidRPr="00AB3AFE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одаток 1</w:t>
      </w:r>
      <w:r w:rsidR="00B77459" w:rsidRPr="00AB3AFE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CB34E6" w:rsidRPr="00AB3AFE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до </w:t>
      </w:r>
      <w:r w:rsidR="00B77459" w:rsidRPr="00AB3AFE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Програми</w:t>
      </w:r>
      <w:r w:rsidRPr="00AB3AFE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)</w:t>
      </w:r>
    </w:p>
    <w:p w:rsidR="00CB34E6" w:rsidRPr="00AB3AFE" w:rsidRDefault="00CB34E6" w:rsidP="00304A7C">
      <w:pPr>
        <w:pStyle w:val="af7"/>
        <w:jc w:val="right"/>
        <w:rPr>
          <w:rFonts w:hAnsi="Times New Roman"/>
          <w:b/>
          <w:caps/>
        </w:rPr>
      </w:pPr>
    </w:p>
    <w:p w:rsidR="00CB34E6" w:rsidRPr="00AB3AFE" w:rsidRDefault="00CB34E6" w:rsidP="00CB5EF2">
      <w:pPr>
        <w:keepNext/>
        <w:spacing w:after="60" w:line="240" w:lineRule="auto"/>
        <w:jc w:val="center"/>
        <w:rPr>
          <w:rFonts w:ascii="Times New Roman" w:hAnsi="Times New Roman" w:cs="Times New Roman"/>
          <w:b/>
          <w:caps/>
          <w:sz w:val="28"/>
        </w:rPr>
      </w:pPr>
      <w:r w:rsidRPr="00AB3AFE">
        <w:rPr>
          <w:rFonts w:ascii="Times New Roman" w:hAnsi="Times New Roman" w:cs="Times New Roman"/>
          <w:b/>
          <w:caps/>
          <w:sz w:val="28"/>
        </w:rPr>
        <w:t>Паспорт</w:t>
      </w:r>
    </w:p>
    <w:p w:rsidR="00CB34E6" w:rsidRPr="00AB3AFE" w:rsidRDefault="00CB34E6" w:rsidP="00CB5EF2">
      <w:pPr>
        <w:keepNext/>
        <w:spacing w:after="6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B3AFE">
        <w:rPr>
          <w:rFonts w:ascii="Times New Roman" w:hAnsi="Times New Roman" w:cs="Times New Roman"/>
          <w:b/>
          <w:sz w:val="28"/>
        </w:rPr>
        <w:t>ПРОГРАМИ ПІДВИЩЕННЯ КОНКУРЕНТОСПРОМОЖНОСТІ ЛЬВІВСЬКОЇ ОБЛАСТІ НА 2021</w:t>
      </w:r>
      <w:r w:rsidRPr="00AB3AFE">
        <w:rPr>
          <w:rFonts w:ascii="Times New Roman" w:hAnsi="Times New Roman" w:cs="Times New Roman"/>
          <w:b/>
          <w:sz w:val="28"/>
          <w:lang w:val="ru-RU"/>
        </w:rPr>
        <w:t xml:space="preserve"> – </w:t>
      </w:r>
      <w:r w:rsidRPr="00AB3AFE">
        <w:rPr>
          <w:rFonts w:ascii="Times New Roman" w:hAnsi="Times New Roman" w:cs="Times New Roman"/>
          <w:b/>
          <w:sz w:val="28"/>
        </w:rPr>
        <w:t>2025 РОКИ</w:t>
      </w:r>
    </w:p>
    <w:tbl>
      <w:tblPr>
        <w:tblW w:w="9932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082"/>
        <w:gridCol w:w="6850"/>
      </w:tblGrid>
      <w:tr w:rsidR="00CB34E6" w:rsidRPr="00AB3AFE">
        <w:trPr>
          <w:cantSplit/>
          <w:trHeight w:val="643"/>
        </w:trPr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</w:rPr>
              <w:t>Ініціатор розроблення Програми</w:t>
            </w:r>
          </w:p>
        </w:tc>
        <w:tc>
          <w:tcPr>
            <w:tcW w:w="6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  <w:szCs w:val="28"/>
              </w:rPr>
              <w:t>Львівська обласна державна адміністрація</w:t>
            </w:r>
          </w:p>
          <w:p w:rsidR="00CB34E6" w:rsidRPr="00AB3AFE" w:rsidRDefault="00CB34E6" w:rsidP="000E5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34E6" w:rsidRPr="00AB3AFE">
        <w:trPr>
          <w:cantSplit/>
          <w:trHeight w:val="20"/>
        </w:trPr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B3AFE">
              <w:rPr>
                <w:rFonts w:ascii="Times New Roman" w:hAnsi="Times New Roman" w:cs="Times New Roman"/>
                <w:sz w:val="28"/>
              </w:rPr>
              <w:t>Дата, номер документа про затвердження</w:t>
            </w:r>
          </w:p>
          <w:p w:rsidR="00CB34E6" w:rsidRPr="00AB3AFE" w:rsidRDefault="00CB34E6" w:rsidP="000E5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</w:rPr>
              <w:t>Програми</w:t>
            </w:r>
          </w:p>
        </w:tc>
        <w:tc>
          <w:tcPr>
            <w:tcW w:w="6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770144" w:rsidP="000E56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  <w:szCs w:val="28"/>
              </w:rPr>
              <w:t xml:space="preserve">Рішення </w:t>
            </w:r>
            <w:r w:rsidR="003F66C5" w:rsidRPr="00AB3AFE">
              <w:rPr>
                <w:rFonts w:ascii="Times New Roman" w:hAnsi="Times New Roman" w:cs="Times New Roman"/>
                <w:sz w:val="28"/>
                <w:szCs w:val="28"/>
              </w:rPr>
              <w:t>обласн</w:t>
            </w:r>
            <w:r w:rsidRPr="00AB3AFE">
              <w:rPr>
                <w:rFonts w:ascii="Times New Roman" w:hAnsi="Times New Roman" w:cs="Times New Roman"/>
                <w:sz w:val="28"/>
                <w:szCs w:val="28"/>
              </w:rPr>
              <w:t xml:space="preserve">ої ради від 23.12.2021 </w:t>
            </w:r>
            <w:r w:rsidR="003F66C5" w:rsidRPr="00AB3AFE">
              <w:rPr>
                <w:rFonts w:ascii="Times New Roman" w:hAnsi="Times New Roman" w:cs="Times New Roman"/>
                <w:sz w:val="28"/>
                <w:szCs w:val="28"/>
              </w:rPr>
              <w:t>№ 332 «Про внесення змін до Програми підвищення конкурентоспроможності Львівської області  на 2021 –2025 роки»</w:t>
            </w:r>
          </w:p>
        </w:tc>
      </w:tr>
      <w:tr w:rsidR="00CB34E6" w:rsidRPr="00AB3AFE">
        <w:trPr>
          <w:cantSplit/>
          <w:trHeight w:val="20"/>
        </w:trPr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B3AFE">
              <w:rPr>
                <w:rFonts w:ascii="Times New Roman" w:hAnsi="Times New Roman" w:cs="Times New Roman"/>
                <w:sz w:val="28"/>
              </w:rPr>
              <w:t xml:space="preserve">Дата, номер документа про затвердження Стратегії розвитку Львівської області </w:t>
            </w:r>
          </w:p>
        </w:tc>
        <w:tc>
          <w:tcPr>
            <w:tcW w:w="6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11567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B3AFE">
              <w:rPr>
                <w:rFonts w:ascii="Times New Roman" w:hAnsi="Times New Roman" w:cs="Times New Roman"/>
                <w:sz w:val="28"/>
                <w:szCs w:val="28"/>
              </w:rPr>
              <w:t>Рішення обласної ради від 24.12.2019 №</w:t>
            </w:r>
            <w:r w:rsidR="00770144" w:rsidRPr="00AB3AF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B3AFE">
              <w:rPr>
                <w:rFonts w:ascii="Times New Roman" w:hAnsi="Times New Roman" w:cs="Times New Roman"/>
                <w:sz w:val="28"/>
                <w:szCs w:val="28"/>
              </w:rPr>
              <w:t xml:space="preserve">948 </w:t>
            </w:r>
            <w:r w:rsidRPr="00AB3AFE">
              <w:rPr>
                <w:rFonts w:ascii="Times New Roman" w:hAnsi="Times New Roman" w:cs="Times New Roman"/>
                <w:sz w:val="28"/>
              </w:rPr>
              <w:t>«Про</w:t>
            </w:r>
            <w:r w:rsidRPr="00AB3AFE">
              <w:rPr>
                <w:b/>
                <w:color w:val="000000"/>
                <w:szCs w:val="28"/>
              </w:rPr>
              <w:t xml:space="preserve"> </w:t>
            </w:r>
            <w:r w:rsidRPr="00AB3AFE">
              <w:rPr>
                <w:rFonts w:ascii="Times New Roman" w:hAnsi="Times New Roman" w:cs="Times New Roman"/>
                <w:sz w:val="28"/>
              </w:rPr>
              <w:t>затвердження Стратегії розвитку Львівської області на період 2021 – 2027 років та Плану заходів з реалізації у 2021 – 2023 роках Стратегії розвитку Львівської області на період 2021 – 2027 років»</w:t>
            </w:r>
          </w:p>
          <w:p w:rsidR="00CB34E6" w:rsidRPr="00AB3AFE" w:rsidRDefault="00CB34E6" w:rsidP="0011567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B34E6" w:rsidRPr="00AB3AFE">
        <w:trPr>
          <w:cantSplit/>
          <w:trHeight w:val="20"/>
        </w:trPr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</w:rPr>
              <w:t>Розробник Програми</w:t>
            </w:r>
          </w:p>
        </w:tc>
        <w:tc>
          <w:tcPr>
            <w:tcW w:w="6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3AFE">
              <w:rPr>
                <w:rFonts w:ascii="Times New Roman" w:hAnsi="Times New Roman" w:cs="Times New Roman"/>
                <w:sz w:val="28"/>
                <w:szCs w:val="28"/>
              </w:rPr>
              <w:t>Департамент економічної політики облдержадміністрації</w:t>
            </w:r>
          </w:p>
        </w:tc>
      </w:tr>
      <w:tr w:rsidR="00CB34E6" w:rsidRPr="00AB3AFE">
        <w:trPr>
          <w:cantSplit/>
          <w:trHeight w:val="20"/>
        </w:trPr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</w:rPr>
              <w:t>Співрозробники Програми</w:t>
            </w:r>
          </w:p>
        </w:tc>
        <w:tc>
          <w:tcPr>
            <w:tcW w:w="6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  <w:szCs w:val="28"/>
              </w:rPr>
              <w:t>Комісія з питань економічної політики Громадської Ради при Львівській обласній державній адміністрації</w:t>
            </w:r>
          </w:p>
          <w:p w:rsidR="00CB34E6" w:rsidRPr="00AB3AFE" w:rsidRDefault="00CB34E6" w:rsidP="000E56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  <w:szCs w:val="28"/>
              </w:rPr>
              <w:t xml:space="preserve">ДУ «Інститут регіональних досліджень </w:t>
            </w:r>
            <w:r w:rsidRPr="00AB3AFE">
              <w:rPr>
                <w:rFonts w:ascii="Times New Roman" w:hAnsi="Times New Roman" w:cs="Times New Roman"/>
                <w:sz w:val="28"/>
                <w:szCs w:val="28"/>
              </w:rPr>
              <w:br/>
              <w:t>ім.</w:t>
            </w:r>
            <w:r w:rsidR="00770144" w:rsidRPr="00AB3AFE">
              <w:rPr>
                <w:rFonts w:ascii="Times New Roman" w:hAnsi="Times New Roman" w:cs="Times New Roman"/>
                <w:sz w:val="28"/>
                <w:szCs w:val="28"/>
              </w:rPr>
              <w:t xml:space="preserve"> М. І. Долішнього НАН України»</w:t>
            </w:r>
          </w:p>
          <w:p w:rsidR="00CB34E6" w:rsidRPr="00AB3AFE" w:rsidRDefault="00CB34E6" w:rsidP="000E56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4E6" w:rsidRPr="00AB3AFE">
        <w:trPr>
          <w:cantSplit/>
          <w:trHeight w:val="20"/>
        </w:trPr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</w:rPr>
              <w:t>Відповідальний виконавець Програми</w:t>
            </w:r>
          </w:p>
        </w:tc>
        <w:tc>
          <w:tcPr>
            <w:tcW w:w="6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3AFE">
              <w:rPr>
                <w:rFonts w:ascii="Times New Roman" w:hAnsi="Times New Roman" w:cs="Times New Roman"/>
                <w:sz w:val="28"/>
                <w:szCs w:val="28"/>
              </w:rPr>
              <w:t>Департамент економічної політики облдержадміністрації</w:t>
            </w:r>
          </w:p>
        </w:tc>
      </w:tr>
      <w:tr w:rsidR="00CB34E6" w:rsidRPr="00AB3AFE">
        <w:trPr>
          <w:cantSplit/>
          <w:trHeight w:val="20"/>
        </w:trPr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</w:rPr>
              <w:lastRenderedPageBreak/>
              <w:t>Учасники Програми</w:t>
            </w:r>
          </w:p>
        </w:tc>
        <w:tc>
          <w:tcPr>
            <w:tcW w:w="6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  <w:szCs w:val="28"/>
              </w:rPr>
              <w:t>Органи місцевого самоврядування</w:t>
            </w:r>
          </w:p>
          <w:p w:rsidR="00CB34E6" w:rsidRPr="00AB3AFE" w:rsidRDefault="00CB34E6" w:rsidP="000E56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  <w:szCs w:val="28"/>
              </w:rPr>
              <w:t>громадські організації</w:t>
            </w:r>
          </w:p>
          <w:p w:rsidR="00CB34E6" w:rsidRPr="00AB3AFE" w:rsidRDefault="00CB34E6" w:rsidP="000E56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  <w:szCs w:val="28"/>
              </w:rPr>
              <w:t>агенція регіонального розвитку Львівської області</w:t>
            </w:r>
          </w:p>
          <w:p w:rsidR="00CB34E6" w:rsidRPr="00AB3AFE" w:rsidRDefault="00CB34E6" w:rsidP="000E5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  <w:szCs w:val="28"/>
              </w:rPr>
              <w:t xml:space="preserve">Фонд розвитку підприємництва, </w:t>
            </w:r>
            <w:r w:rsidRPr="00AB3A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АОМС «Єврорегіон Карпати-Україна»</w:t>
            </w:r>
          </w:p>
          <w:p w:rsidR="00CB34E6" w:rsidRPr="00AB3AFE" w:rsidRDefault="00CB34E6" w:rsidP="000E56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34E6" w:rsidRPr="00AB3AFE">
        <w:trPr>
          <w:cantSplit/>
          <w:trHeight w:val="20"/>
        </w:trPr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</w:rPr>
              <w:t xml:space="preserve">Термін реалізації Програми: </w:t>
            </w:r>
          </w:p>
        </w:tc>
        <w:tc>
          <w:tcPr>
            <w:tcW w:w="6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B34E6" w:rsidRPr="00AB3AFE" w:rsidRDefault="00CB34E6" w:rsidP="000E5649">
            <w:pPr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AB3AFE">
              <w:rPr>
                <w:rFonts w:ascii="Times New Roman" w:hAnsi="Times New Roman" w:cs="Times New Roman"/>
                <w:b/>
                <w:sz w:val="28"/>
                <w:szCs w:val="28"/>
              </w:rPr>
              <w:t>2021 – 2025 роки</w:t>
            </w:r>
          </w:p>
        </w:tc>
      </w:tr>
      <w:tr w:rsidR="00CB34E6" w:rsidRPr="00AB3AFE">
        <w:trPr>
          <w:cantSplit/>
          <w:trHeight w:val="20"/>
        </w:trPr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b/>
                <w:sz w:val="28"/>
                <w:szCs w:val="28"/>
              </w:rPr>
              <w:t>2021 р</w:t>
            </w:r>
            <w:r w:rsidR="005A41C5" w:rsidRPr="00AB3AFE">
              <w:rPr>
                <w:rFonts w:ascii="Times New Roman" w:hAnsi="Times New Roman" w:cs="Times New Roman"/>
                <w:b/>
                <w:sz w:val="28"/>
                <w:szCs w:val="28"/>
              </w:rPr>
              <w:t>ік – 20 509,2 тис. грн</w:t>
            </w:r>
            <w:r w:rsidRPr="00AB3A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B34E6" w:rsidRPr="00AB3AFE" w:rsidRDefault="00CB34E6" w:rsidP="000E564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2022 рік – </w:t>
            </w:r>
            <w:r w:rsidR="00476C77" w:rsidRPr="00AB3AFE">
              <w:rPr>
                <w:rFonts w:ascii="Times New Roman" w:hAnsi="Times New Roman" w:cs="Times New Roman"/>
                <w:b/>
                <w:sz w:val="28"/>
                <w:szCs w:val="28"/>
              </w:rPr>
              <w:t>798</w:t>
            </w:r>
            <w:r w:rsidR="003F66C5" w:rsidRPr="00AB3AFE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 w:rsidRPr="00AB3A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тис. грн </w:t>
            </w:r>
          </w:p>
          <w:p w:rsidR="00CB34E6" w:rsidRPr="00AB3AFE" w:rsidRDefault="00CB34E6" w:rsidP="000E564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2023 рік </w:t>
            </w:r>
            <w:r w:rsidRPr="00463B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463BC8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="00BC3A88" w:rsidRPr="00463BC8">
              <w:rPr>
                <w:rFonts w:ascii="Times New Roman" w:hAnsi="Times New Roman" w:cs="Times New Roman"/>
                <w:b/>
                <w:sz w:val="28"/>
                <w:szCs w:val="28"/>
              </w:rPr>
              <w:t> 8</w:t>
            </w:r>
            <w:r w:rsidR="00463BC8"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  <w:r w:rsidR="00BC3A88" w:rsidRPr="00463BC8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476C77" w:rsidRPr="00463BC8">
              <w:rPr>
                <w:rFonts w:ascii="Times New Roman" w:hAnsi="Times New Roman" w:cs="Times New Roman"/>
                <w:b/>
                <w:sz w:val="28"/>
                <w:szCs w:val="28"/>
              </w:rPr>
              <w:t>751</w:t>
            </w:r>
            <w:r w:rsidR="00BC3A88" w:rsidRPr="00463B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тис. грн</w:t>
            </w:r>
          </w:p>
          <w:p w:rsidR="00CB34E6" w:rsidRPr="00AB3AFE" w:rsidRDefault="00CB34E6" w:rsidP="000E564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b/>
                <w:sz w:val="28"/>
                <w:szCs w:val="28"/>
              </w:rPr>
              <w:t>2024 рік – у межах бюджетних призначень</w:t>
            </w:r>
          </w:p>
          <w:p w:rsidR="00CB34E6" w:rsidRPr="00AB3AFE" w:rsidRDefault="00CB34E6" w:rsidP="000E564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b/>
                <w:sz w:val="28"/>
                <w:szCs w:val="28"/>
              </w:rPr>
              <w:t>2025 рік – у межах бюджетних призначень</w:t>
            </w:r>
          </w:p>
        </w:tc>
      </w:tr>
      <w:tr w:rsidR="00CB34E6" w:rsidRPr="00AB3AFE">
        <w:trPr>
          <w:cantSplit/>
          <w:trHeight w:val="20"/>
        </w:trPr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</w:rPr>
              <w:t>у тому числі:</w:t>
            </w:r>
          </w:p>
        </w:tc>
        <w:tc>
          <w:tcPr>
            <w:tcW w:w="6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4E6" w:rsidRPr="00AB3AFE" w:rsidTr="00A946E0">
        <w:trPr>
          <w:cantSplit/>
          <w:trHeight w:val="1410"/>
        </w:trPr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sz w:val="28"/>
              </w:rPr>
              <w:t>кошти обласного бюджету</w:t>
            </w:r>
          </w:p>
        </w:tc>
        <w:tc>
          <w:tcPr>
            <w:tcW w:w="68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2021 рік – 18 909,2 тис. грн</w:t>
            </w:r>
          </w:p>
          <w:p w:rsidR="00CB34E6" w:rsidRPr="00AB3AFE" w:rsidRDefault="00CB34E6" w:rsidP="000E564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2022 рік – </w:t>
            </w:r>
            <w:r w:rsidR="00476C77" w:rsidRPr="00AB3AFE">
              <w:rPr>
                <w:rFonts w:ascii="Times New Roman" w:hAnsi="Times New Roman" w:cs="Times New Roman"/>
                <w:b/>
                <w:sz w:val="28"/>
                <w:szCs w:val="28"/>
              </w:rPr>
              <w:t>798</w:t>
            </w:r>
            <w:r w:rsidR="00CB671A" w:rsidRPr="00AB3AFE">
              <w:rPr>
                <w:rFonts w:ascii="Times New Roman" w:hAnsi="Times New Roman" w:cs="Times New Roman"/>
                <w:b/>
                <w:sz w:val="28"/>
                <w:szCs w:val="28"/>
              </w:rPr>
              <w:t>,0 тис. грн</w:t>
            </w:r>
          </w:p>
          <w:p w:rsidR="00CB34E6" w:rsidRPr="00AB3AFE" w:rsidRDefault="00CB34E6" w:rsidP="000E564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2023 рік – </w:t>
            </w:r>
            <w:r w:rsidR="00463BC8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="00CB671A" w:rsidRPr="00463BC8">
              <w:rPr>
                <w:rFonts w:ascii="Times New Roman" w:hAnsi="Times New Roman" w:cs="Times New Roman"/>
                <w:b/>
                <w:sz w:val="28"/>
                <w:szCs w:val="28"/>
              </w:rPr>
              <w:t> 8</w:t>
            </w:r>
            <w:r w:rsidR="00463BC8"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  <w:bookmarkStart w:id="0" w:name="_GoBack"/>
            <w:bookmarkEnd w:id="0"/>
            <w:r w:rsidR="00CB671A" w:rsidRPr="00463BC8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476C77" w:rsidRPr="00463BC8">
              <w:rPr>
                <w:rFonts w:ascii="Times New Roman" w:hAnsi="Times New Roman" w:cs="Times New Roman"/>
                <w:b/>
                <w:sz w:val="28"/>
                <w:szCs w:val="28"/>
              </w:rPr>
              <w:t>751</w:t>
            </w:r>
            <w:r w:rsidR="00CB671A" w:rsidRPr="00463B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тис. грн</w:t>
            </w:r>
          </w:p>
          <w:p w:rsidR="00CB34E6" w:rsidRPr="00AB3AFE" w:rsidRDefault="00CB34E6" w:rsidP="00360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b/>
                <w:sz w:val="28"/>
                <w:szCs w:val="28"/>
              </w:rPr>
              <w:t>2024 рік – у межах бюджетних призначень</w:t>
            </w:r>
          </w:p>
          <w:p w:rsidR="00CB34E6" w:rsidRPr="00AB3AFE" w:rsidRDefault="00CB34E6" w:rsidP="00360B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b/>
                <w:sz w:val="28"/>
                <w:szCs w:val="28"/>
              </w:rPr>
              <w:t>2025 рік – у межах бюджетних призначень</w:t>
            </w:r>
          </w:p>
        </w:tc>
      </w:tr>
      <w:tr w:rsidR="00CB34E6" w:rsidRPr="00AB3AFE" w:rsidTr="00A946E0">
        <w:trPr>
          <w:cantSplit/>
          <w:trHeight w:val="180"/>
        </w:trPr>
        <w:tc>
          <w:tcPr>
            <w:tcW w:w="308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0E5649">
            <w:pPr>
              <w:rPr>
                <w:rFonts w:ascii="Times New Roman" w:hAnsi="Times New Roman" w:cs="Times New Roman"/>
                <w:sz w:val="28"/>
              </w:rPr>
            </w:pPr>
            <w:r w:rsidRPr="00AB3AFE">
              <w:rPr>
                <w:rFonts w:ascii="Times New Roman" w:hAnsi="Times New Roman" w:cs="Times New Roman"/>
                <w:sz w:val="28"/>
              </w:rPr>
              <w:t xml:space="preserve">інші джерела 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B34E6" w:rsidRPr="00AB3AFE" w:rsidRDefault="00CB34E6" w:rsidP="00360BD3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B3A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2021 рік – 1 600,0 тис.</w:t>
            </w:r>
            <w:r w:rsidR="003F66C5" w:rsidRPr="00AB3A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AB3A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грн</w:t>
            </w:r>
          </w:p>
        </w:tc>
      </w:tr>
    </w:tbl>
    <w:p w:rsidR="00CB34E6" w:rsidRPr="00AB3AFE" w:rsidRDefault="00CB34E6" w:rsidP="00CB5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B34E6" w:rsidRDefault="002D6437" w:rsidP="002D64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B3AFE">
        <w:rPr>
          <w:rFonts w:ascii="Times New Roman" w:hAnsi="Times New Roman" w:cs="Times New Roman"/>
          <w:b/>
          <w:sz w:val="28"/>
        </w:rPr>
        <w:t>____________________________________________________________</w:t>
      </w:r>
    </w:p>
    <w:p w:rsidR="00CB34E6" w:rsidRDefault="00CB34E6" w:rsidP="0011567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B34E6" w:rsidRDefault="00CB34E6" w:rsidP="0011567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B34E6" w:rsidRDefault="00CB34E6" w:rsidP="0011567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B34E6" w:rsidRDefault="00CB34E6" w:rsidP="0011567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B34E6" w:rsidRDefault="00CB34E6" w:rsidP="0011567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B34E6" w:rsidRDefault="00CB34E6" w:rsidP="0011567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B34E6" w:rsidRDefault="00CB34E6" w:rsidP="0011567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B34E6" w:rsidRDefault="00CB34E6" w:rsidP="0011567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B34E6" w:rsidRDefault="00CB34E6" w:rsidP="0011567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B34E6" w:rsidRDefault="00CB34E6" w:rsidP="0011567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B34E6" w:rsidRDefault="00CB34E6" w:rsidP="0011567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B80B74" w:rsidRDefault="00B80B74" w:rsidP="0011567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B80B74" w:rsidRDefault="00B80B74" w:rsidP="0011567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B34E6" w:rsidRDefault="00CB34E6" w:rsidP="0011567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B34E6" w:rsidRDefault="00CB34E6" w:rsidP="0011567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CB34E6" w:rsidRPr="0026443E" w:rsidRDefault="00CB34E6" w:rsidP="0011567B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sectPr w:rsidR="00CB34E6" w:rsidRPr="0026443E" w:rsidSect="00CC23B2">
      <w:headerReference w:type="default" r:id="rId8"/>
      <w:headerReference w:type="first" r:id="rId9"/>
      <w:footerReference w:type="first" r:id="rId10"/>
      <w:pgSz w:w="12240" w:h="15840"/>
      <w:pgMar w:top="1134" w:right="476" w:bottom="709" w:left="1559" w:header="709" w:footer="709" w:gutter="0"/>
      <w:cols w:space="72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8A1" w:rsidRDefault="00E908A1" w:rsidP="00277D96">
      <w:pPr>
        <w:spacing w:after="0" w:line="240" w:lineRule="auto"/>
      </w:pPr>
      <w:r>
        <w:separator/>
      </w:r>
    </w:p>
  </w:endnote>
  <w:endnote w:type="continuationSeparator" w:id="0">
    <w:p w:rsidR="00E908A1" w:rsidRDefault="00E908A1" w:rsidP="0027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326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SchoolBook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7C1" w:rsidRDefault="00D067C1" w:rsidP="004526A4">
    <w:pPr>
      <w:pStyle w:val="ae"/>
      <w:jc w:val="center"/>
    </w:pPr>
  </w:p>
  <w:p w:rsidR="00D067C1" w:rsidRDefault="00D067C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8A1" w:rsidRDefault="00E908A1" w:rsidP="00277D96">
      <w:pPr>
        <w:spacing w:after="0" w:line="240" w:lineRule="auto"/>
      </w:pPr>
      <w:r>
        <w:separator/>
      </w:r>
    </w:p>
  </w:footnote>
  <w:footnote w:type="continuationSeparator" w:id="0">
    <w:p w:rsidR="00E908A1" w:rsidRDefault="00E908A1" w:rsidP="00277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7C1" w:rsidRDefault="00C30D5F" w:rsidP="00C30D5F">
    <w:pPr>
      <w:pStyle w:val="ac"/>
      <w:tabs>
        <w:tab w:val="center" w:pos="5102"/>
        <w:tab w:val="left" w:pos="7110"/>
      </w:tabs>
    </w:pPr>
    <w:r>
      <w:tab/>
    </w:r>
    <w:r>
      <w:tab/>
    </w:r>
    <w:r w:rsidR="00D067C1">
      <w:fldChar w:fldCharType="begin"/>
    </w:r>
    <w:r w:rsidR="00D067C1">
      <w:instrText>PAGE   \* MERGEFORMAT</w:instrText>
    </w:r>
    <w:r w:rsidR="00D067C1">
      <w:fldChar w:fldCharType="separate"/>
    </w:r>
    <w:r w:rsidR="00463BC8">
      <w:rPr>
        <w:noProof/>
      </w:rPr>
      <w:t>2</w:t>
    </w:r>
    <w:r w:rsidR="00D067C1">
      <w:rPr>
        <w:noProof/>
      </w:rPr>
      <w:fldChar w:fldCharType="end"/>
    </w:r>
    <w:r>
      <w:rPr>
        <w:noProof/>
      </w:rPr>
      <w:tab/>
    </w:r>
    <w:r w:rsidRPr="00C30D5F">
      <w:rPr>
        <w:rFonts w:ascii="Times New Roman" w:hAnsi="Times New Roman"/>
        <w:noProof/>
      </w:rPr>
      <w:t>Продовження додатка 1</w:t>
    </w:r>
  </w:p>
  <w:p w:rsidR="00D067C1" w:rsidRDefault="00D067C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7C1" w:rsidRDefault="00D067C1">
    <w:pPr>
      <w:pStyle w:val="ac"/>
      <w:jc w:val="center"/>
    </w:pPr>
  </w:p>
  <w:p w:rsidR="00D067C1" w:rsidRDefault="00D067C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Num16"/>
    <w:lvl w:ilvl="0">
      <w:start w:val="1"/>
      <w:numFmt w:val="bullet"/>
      <w:lvlText w:val="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19"/>
    <w:lvl w:ilvl="0">
      <w:start w:val="1"/>
      <w:numFmt w:val="bullet"/>
      <w:lvlText w:val="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1444" w:hanging="73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01123B9F"/>
    <w:multiLevelType w:val="hybridMultilevel"/>
    <w:tmpl w:val="F3049EE4"/>
    <w:lvl w:ilvl="0" w:tplc="A2168F6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7C005B4"/>
    <w:multiLevelType w:val="multilevel"/>
    <w:tmpl w:val="DCB23F80"/>
    <w:lvl w:ilvl="0">
      <w:start w:val="1"/>
      <w:numFmt w:val="decimal"/>
      <w:lvlText w:val="%1."/>
      <w:lvlJc w:val="left"/>
      <w:pPr>
        <w:ind w:left="1020" w:hanging="102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46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8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8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2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6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64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1028" w:hanging="2160"/>
      </w:pPr>
      <w:rPr>
        <w:rFonts w:cs="Times New Roman" w:hint="default"/>
      </w:rPr>
    </w:lvl>
  </w:abstractNum>
  <w:abstractNum w:abstractNumId="8">
    <w:nsid w:val="09872CD0"/>
    <w:multiLevelType w:val="hybridMultilevel"/>
    <w:tmpl w:val="4496921E"/>
    <w:lvl w:ilvl="0" w:tplc="4A5E67A2">
      <w:start w:val="5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0B987FE0"/>
    <w:multiLevelType w:val="multilevel"/>
    <w:tmpl w:val="2F286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C9D1E42"/>
    <w:multiLevelType w:val="hybridMultilevel"/>
    <w:tmpl w:val="0E3A1D88"/>
    <w:lvl w:ilvl="0" w:tplc="145694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103E2B"/>
    <w:multiLevelType w:val="hybridMultilevel"/>
    <w:tmpl w:val="9754FE0E"/>
    <w:lvl w:ilvl="0" w:tplc="37144B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F833B80"/>
    <w:multiLevelType w:val="hybridMultilevel"/>
    <w:tmpl w:val="E116933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B50C3"/>
    <w:multiLevelType w:val="multilevel"/>
    <w:tmpl w:val="3D020040"/>
    <w:lvl w:ilvl="0">
      <w:start w:val="1"/>
      <w:numFmt w:val="bullet"/>
      <w:lvlText w:val=""/>
      <w:lvlJc w:val="left"/>
      <w:pPr>
        <w:tabs>
          <w:tab w:val="num" w:pos="-1069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1069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-1069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1069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1069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-1069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1069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1069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-1069"/>
        </w:tabs>
        <w:ind w:left="6120" w:hanging="360"/>
      </w:pPr>
      <w:rPr>
        <w:rFonts w:ascii="Wingdings" w:hAnsi="Wingdings"/>
      </w:rPr>
    </w:lvl>
  </w:abstractNum>
  <w:abstractNum w:abstractNumId="14">
    <w:nsid w:val="24F03CC3"/>
    <w:multiLevelType w:val="hybridMultilevel"/>
    <w:tmpl w:val="46DE1EE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04281F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1444" w:hanging="73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>
    <w:nsid w:val="2A2A5344"/>
    <w:multiLevelType w:val="hybridMultilevel"/>
    <w:tmpl w:val="E23485E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C362C"/>
    <w:multiLevelType w:val="hybridMultilevel"/>
    <w:tmpl w:val="D47E6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E8666C9"/>
    <w:multiLevelType w:val="hybridMultilevel"/>
    <w:tmpl w:val="4DDC819E"/>
    <w:lvl w:ilvl="0" w:tplc="82F8C69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>
    <w:nsid w:val="403204A8"/>
    <w:multiLevelType w:val="hybridMultilevel"/>
    <w:tmpl w:val="85B6FD00"/>
    <w:lvl w:ilvl="0" w:tplc="858A8B38">
      <w:start w:val="1"/>
      <w:numFmt w:val="upperRoman"/>
      <w:lvlText w:val="%1."/>
      <w:lvlJc w:val="left"/>
      <w:pPr>
        <w:ind w:left="1444" w:hanging="7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0B65897"/>
    <w:multiLevelType w:val="multilevel"/>
    <w:tmpl w:val="E4BA66D0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1">
    <w:nsid w:val="596B1695"/>
    <w:multiLevelType w:val="hybridMultilevel"/>
    <w:tmpl w:val="154428D0"/>
    <w:lvl w:ilvl="0" w:tplc="C62658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FA2344"/>
    <w:multiLevelType w:val="hybridMultilevel"/>
    <w:tmpl w:val="C9847BE2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C2E1673"/>
    <w:multiLevelType w:val="hybridMultilevel"/>
    <w:tmpl w:val="CE8675A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EC437E"/>
    <w:multiLevelType w:val="hybridMultilevel"/>
    <w:tmpl w:val="45AEB180"/>
    <w:lvl w:ilvl="0" w:tplc="C90C517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6">
    <w:nsid w:val="661172B3"/>
    <w:multiLevelType w:val="hybridMultilevel"/>
    <w:tmpl w:val="D264C65C"/>
    <w:lvl w:ilvl="0" w:tplc="DDBAC17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6820628D"/>
    <w:multiLevelType w:val="hybridMultilevel"/>
    <w:tmpl w:val="ECF291C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A55190"/>
    <w:multiLevelType w:val="multilevel"/>
    <w:tmpl w:val="AD4009D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9">
    <w:nsid w:val="6B8D5AAC"/>
    <w:multiLevelType w:val="hybridMultilevel"/>
    <w:tmpl w:val="8D94F554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9877685"/>
    <w:multiLevelType w:val="hybridMultilevel"/>
    <w:tmpl w:val="8AB23DB0"/>
    <w:lvl w:ilvl="0" w:tplc="CB7E3C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9A3468B"/>
    <w:multiLevelType w:val="hybridMultilevel"/>
    <w:tmpl w:val="0138117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481046"/>
    <w:multiLevelType w:val="multilevel"/>
    <w:tmpl w:val="12884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F15187D"/>
    <w:multiLevelType w:val="hybridMultilevel"/>
    <w:tmpl w:val="9A286ED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3856D9"/>
    <w:multiLevelType w:val="hybridMultilevel"/>
    <w:tmpl w:val="278E00CC"/>
    <w:lvl w:ilvl="0" w:tplc="C626584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5"/>
  </w:num>
  <w:num w:numId="8">
    <w:abstractNumId w:val="20"/>
  </w:num>
  <w:num w:numId="9">
    <w:abstractNumId w:val="28"/>
  </w:num>
  <w:num w:numId="10">
    <w:abstractNumId w:val="18"/>
  </w:num>
  <w:num w:numId="11">
    <w:abstractNumId w:val="34"/>
  </w:num>
  <w:num w:numId="12">
    <w:abstractNumId w:val="21"/>
  </w:num>
  <w:num w:numId="13">
    <w:abstractNumId w:val="13"/>
  </w:num>
  <w:num w:numId="14">
    <w:abstractNumId w:val="29"/>
  </w:num>
  <w:num w:numId="15">
    <w:abstractNumId w:val="11"/>
  </w:num>
  <w:num w:numId="16">
    <w:abstractNumId w:val="14"/>
  </w:num>
  <w:num w:numId="17">
    <w:abstractNumId w:val="17"/>
  </w:num>
  <w:num w:numId="18">
    <w:abstractNumId w:val="6"/>
  </w:num>
  <w:num w:numId="19">
    <w:abstractNumId w:val="10"/>
  </w:num>
  <w:num w:numId="20">
    <w:abstractNumId w:val="19"/>
  </w:num>
  <w:num w:numId="21">
    <w:abstractNumId w:val="8"/>
  </w:num>
  <w:num w:numId="22">
    <w:abstractNumId w:val="7"/>
  </w:num>
  <w:num w:numId="23">
    <w:abstractNumId w:val="25"/>
  </w:num>
  <w:num w:numId="24">
    <w:abstractNumId w:val="31"/>
  </w:num>
  <w:num w:numId="25">
    <w:abstractNumId w:val="27"/>
  </w:num>
  <w:num w:numId="26">
    <w:abstractNumId w:val="23"/>
  </w:num>
  <w:num w:numId="27">
    <w:abstractNumId w:val="12"/>
  </w:num>
  <w:num w:numId="28">
    <w:abstractNumId w:val="16"/>
  </w:num>
  <w:num w:numId="2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24"/>
  </w:num>
  <w:num w:numId="32">
    <w:abstractNumId w:val="32"/>
  </w:num>
  <w:num w:numId="33">
    <w:abstractNumId w:val="9"/>
  </w:num>
  <w:num w:numId="34">
    <w:abstractNumId w:val="22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7F7"/>
    <w:rsid w:val="00004B4E"/>
    <w:rsid w:val="00006A7B"/>
    <w:rsid w:val="00007ADA"/>
    <w:rsid w:val="00010DF0"/>
    <w:rsid w:val="00013EFE"/>
    <w:rsid w:val="00014EC1"/>
    <w:rsid w:val="000150E7"/>
    <w:rsid w:val="0001583E"/>
    <w:rsid w:val="000162F0"/>
    <w:rsid w:val="00016ED5"/>
    <w:rsid w:val="00017473"/>
    <w:rsid w:val="0002029A"/>
    <w:rsid w:val="00021514"/>
    <w:rsid w:val="00023879"/>
    <w:rsid w:val="0002769A"/>
    <w:rsid w:val="00027B19"/>
    <w:rsid w:val="0003077C"/>
    <w:rsid w:val="00030FD1"/>
    <w:rsid w:val="00031D88"/>
    <w:rsid w:val="0003330F"/>
    <w:rsid w:val="000339BE"/>
    <w:rsid w:val="0003414F"/>
    <w:rsid w:val="0003575C"/>
    <w:rsid w:val="00037F19"/>
    <w:rsid w:val="00041465"/>
    <w:rsid w:val="00042501"/>
    <w:rsid w:val="0004254B"/>
    <w:rsid w:val="000425AA"/>
    <w:rsid w:val="00043154"/>
    <w:rsid w:val="00043C19"/>
    <w:rsid w:val="00043DE5"/>
    <w:rsid w:val="00044DD0"/>
    <w:rsid w:val="00047EB0"/>
    <w:rsid w:val="00050A1C"/>
    <w:rsid w:val="0005152F"/>
    <w:rsid w:val="00051934"/>
    <w:rsid w:val="00051A69"/>
    <w:rsid w:val="00060689"/>
    <w:rsid w:val="000646D7"/>
    <w:rsid w:val="00064ACB"/>
    <w:rsid w:val="00065C65"/>
    <w:rsid w:val="00067280"/>
    <w:rsid w:val="00067D19"/>
    <w:rsid w:val="0007030F"/>
    <w:rsid w:val="00071D87"/>
    <w:rsid w:val="000765C7"/>
    <w:rsid w:val="000778DD"/>
    <w:rsid w:val="0008170F"/>
    <w:rsid w:val="0008333E"/>
    <w:rsid w:val="0008376A"/>
    <w:rsid w:val="00083971"/>
    <w:rsid w:val="0008424B"/>
    <w:rsid w:val="00085FE5"/>
    <w:rsid w:val="000869B1"/>
    <w:rsid w:val="00087024"/>
    <w:rsid w:val="000931CE"/>
    <w:rsid w:val="00093D4E"/>
    <w:rsid w:val="000941B8"/>
    <w:rsid w:val="00096220"/>
    <w:rsid w:val="000A212A"/>
    <w:rsid w:val="000A2FED"/>
    <w:rsid w:val="000A3C55"/>
    <w:rsid w:val="000A5688"/>
    <w:rsid w:val="000A6C93"/>
    <w:rsid w:val="000A767D"/>
    <w:rsid w:val="000B0087"/>
    <w:rsid w:val="000B1163"/>
    <w:rsid w:val="000B5C8C"/>
    <w:rsid w:val="000B63BF"/>
    <w:rsid w:val="000C2203"/>
    <w:rsid w:val="000C41FB"/>
    <w:rsid w:val="000C5214"/>
    <w:rsid w:val="000C552F"/>
    <w:rsid w:val="000D08DB"/>
    <w:rsid w:val="000D1E88"/>
    <w:rsid w:val="000D3FD7"/>
    <w:rsid w:val="000D43A6"/>
    <w:rsid w:val="000D4A52"/>
    <w:rsid w:val="000D56D5"/>
    <w:rsid w:val="000D6857"/>
    <w:rsid w:val="000E195D"/>
    <w:rsid w:val="000E5649"/>
    <w:rsid w:val="000E6EC5"/>
    <w:rsid w:val="000E7703"/>
    <w:rsid w:val="000F045C"/>
    <w:rsid w:val="000F22D0"/>
    <w:rsid w:val="000F67BB"/>
    <w:rsid w:val="0010022A"/>
    <w:rsid w:val="001005D6"/>
    <w:rsid w:val="00100A0D"/>
    <w:rsid w:val="001029D3"/>
    <w:rsid w:val="00104D5D"/>
    <w:rsid w:val="00104E6A"/>
    <w:rsid w:val="00105A53"/>
    <w:rsid w:val="00106A82"/>
    <w:rsid w:val="00107DF8"/>
    <w:rsid w:val="0011017A"/>
    <w:rsid w:val="001124FD"/>
    <w:rsid w:val="0011567B"/>
    <w:rsid w:val="00117C20"/>
    <w:rsid w:val="00120C78"/>
    <w:rsid w:val="00123F11"/>
    <w:rsid w:val="00124A79"/>
    <w:rsid w:val="00127E95"/>
    <w:rsid w:val="0013182D"/>
    <w:rsid w:val="00131C44"/>
    <w:rsid w:val="00132390"/>
    <w:rsid w:val="00132DE9"/>
    <w:rsid w:val="00137958"/>
    <w:rsid w:val="00137B08"/>
    <w:rsid w:val="00137E02"/>
    <w:rsid w:val="001432CE"/>
    <w:rsid w:val="001542B4"/>
    <w:rsid w:val="00155A06"/>
    <w:rsid w:val="0016210A"/>
    <w:rsid w:val="0016229F"/>
    <w:rsid w:val="001639E5"/>
    <w:rsid w:val="00163BB6"/>
    <w:rsid w:val="00165CF5"/>
    <w:rsid w:val="001662CD"/>
    <w:rsid w:val="001708C8"/>
    <w:rsid w:val="00170DBB"/>
    <w:rsid w:val="0017313B"/>
    <w:rsid w:val="00177B0A"/>
    <w:rsid w:val="00180B81"/>
    <w:rsid w:val="00180F46"/>
    <w:rsid w:val="00183C09"/>
    <w:rsid w:val="001840D0"/>
    <w:rsid w:val="001849DA"/>
    <w:rsid w:val="001853A7"/>
    <w:rsid w:val="00186533"/>
    <w:rsid w:val="0019076A"/>
    <w:rsid w:val="00190B50"/>
    <w:rsid w:val="001935D6"/>
    <w:rsid w:val="00194EAC"/>
    <w:rsid w:val="0019767F"/>
    <w:rsid w:val="001A19AC"/>
    <w:rsid w:val="001A1AED"/>
    <w:rsid w:val="001B0065"/>
    <w:rsid w:val="001B144E"/>
    <w:rsid w:val="001B22B0"/>
    <w:rsid w:val="001B30EB"/>
    <w:rsid w:val="001B3641"/>
    <w:rsid w:val="001B6788"/>
    <w:rsid w:val="001B70EC"/>
    <w:rsid w:val="001C0038"/>
    <w:rsid w:val="001C004C"/>
    <w:rsid w:val="001C0CBD"/>
    <w:rsid w:val="001C1FEB"/>
    <w:rsid w:val="001C387D"/>
    <w:rsid w:val="001C3D38"/>
    <w:rsid w:val="001C52F3"/>
    <w:rsid w:val="001C7C48"/>
    <w:rsid w:val="001D3146"/>
    <w:rsid w:val="001D514C"/>
    <w:rsid w:val="001D5DB7"/>
    <w:rsid w:val="001D7108"/>
    <w:rsid w:val="001E0313"/>
    <w:rsid w:val="001E20C5"/>
    <w:rsid w:val="001E2C35"/>
    <w:rsid w:val="001E3722"/>
    <w:rsid w:val="001E3F4F"/>
    <w:rsid w:val="001E5D62"/>
    <w:rsid w:val="001E62C0"/>
    <w:rsid w:val="001E7B86"/>
    <w:rsid w:val="001E7FF7"/>
    <w:rsid w:val="001F028F"/>
    <w:rsid w:val="001F0572"/>
    <w:rsid w:val="001F3D66"/>
    <w:rsid w:val="001F6B48"/>
    <w:rsid w:val="00201E5D"/>
    <w:rsid w:val="00203768"/>
    <w:rsid w:val="00203914"/>
    <w:rsid w:val="00204462"/>
    <w:rsid w:val="00204781"/>
    <w:rsid w:val="00210F00"/>
    <w:rsid w:val="0021116D"/>
    <w:rsid w:val="00211309"/>
    <w:rsid w:val="002118DF"/>
    <w:rsid w:val="0021416B"/>
    <w:rsid w:val="002147FF"/>
    <w:rsid w:val="00214C0A"/>
    <w:rsid w:val="00215647"/>
    <w:rsid w:val="00216ADD"/>
    <w:rsid w:val="0021708A"/>
    <w:rsid w:val="00217E89"/>
    <w:rsid w:val="002208D0"/>
    <w:rsid w:val="00220DEB"/>
    <w:rsid w:val="00224E0A"/>
    <w:rsid w:val="00224FD3"/>
    <w:rsid w:val="0022532D"/>
    <w:rsid w:val="00225EE7"/>
    <w:rsid w:val="0022635C"/>
    <w:rsid w:val="00226A8B"/>
    <w:rsid w:val="00227A93"/>
    <w:rsid w:val="002308BD"/>
    <w:rsid w:val="00230B6F"/>
    <w:rsid w:val="00231BB5"/>
    <w:rsid w:val="0023312E"/>
    <w:rsid w:val="002506C7"/>
    <w:rsid w:val="0025342E"/>
    <w:rsid w:val="00253C6E"/>
    <w:rsid w:val="00253CCF"/>
    <w:rsid w:val="00254C4C"/>
    <w:rsid w:val="00256421"/>
    <w:rsid w:val="00257047"/>
    <w:rsid w:val="00257847"/>
    <w:rsid w:val="00262F35"/>
    <w:rsid w:val="0026443E"/>
    <w:rsid w:val="0026577E"/>
    <w:rsid w:val="002663B8"/>
    <w:rsid w:val="00267E87"/>
    <w:rsid w:val="002714A2"/>
    <w:rsid w:val="00271FB1"/>
    <w:rsid w:val="002745E5"/>
    <w:rsid w:val="0027463F"/>
    <w:rsid w:val="002757BD"/>
    <w:rsid w:val="00276EB2"/>
    <w:rsid w:val="00277D96"/>
    <w:rsid w:val="002818D3"/>
    <w:rsid w:val="00283D37"/>
    <w:rsid w:val="0028673D"/>
    <w:rsid w:val="0028675E"/>
    <w:rsid w:val="0028737E"/>
    <w:rsid w:val="00290E50"/>
    <w:rsid w:val="002916C0"/>
    <w:rsid w:val="00291A9D"/>
    <w:rsid w:val="002924D5"/>
    <w:rsid w:val="00294939"/>
    <w:rsid w:val="00297EDA"/>
    <w:rsid w:val="002A0F0D"/>
    <w:rsid w:val="002A119B"/>
    <w:rsid w:val="002A2CD3"/>
    <w:rsid w:val="002A3BBC"/>
    <w:rsid w:val="002A3D1E"/>
    <w:rsid w:val="002B0BA3"/>
    <w:rsid w:val="002B0DF8"/>
    <w:rsid w:val="002B26C8"/>
    <w:rsid w:val="002B40DD"/>
    <w:rsid w:val="002B6393"/>
    <w:rsid w:val="002B6F54"/>
    <w:rsid w:val="002B6F68"/>
    <w:rsid w:val="002B7CDA"/>
    <w:rsid w:val="002C0992"/>
    <w:rsid w:val="002C348A"/>
    <w:rsid w:val="002C39A6"/>
    <w:rsid w:val="002C5EED"/>
    <w:rsid w:val="002C696E"/>
    <w:rsid w:val="002D09FA"/>
    <w:rsid w:val="002D0A1D"/>
    <w:rsid w:val="002D1A4D"/>
    <w:rsid w:val="002D37F3"/>
    <w:rsid w:val="002D50B7"/>
    <w:rsid w:val="002D55DD"/>
    <w:rsid w:val="002D6437"/>
    <w:rsid w:val="002D6893"/>
    <w:rsid w:val="002E0ECF"/>
    <w:rsid w:val="002E1962"/>
    <w:rsid w:val="002E3193"/>
    <w:rsid w:val="002F2439"/>
    <w:rsid w:val="002F3900"/>
    <w:rsid w:val="002F3A7C"/>
    <w:rsid w:val="002F3B7D"/>
    <w:rsid w:val="002F40A6"/>
    <w:rsid w:val="002F46D7"/>
    <w:rsid w:val="002F552D"/>
    <w:rsid w:val="003017AC"/>
    <w:rsid w:val="003045CE"/>
    <w:rsid w:val="00304A7C"/>
    <w:rsid w:val="00304B28"/>
    <w:rsid w:val="00305B8F"/>
    <w:rsid w:val="00310B7D"/>
    <w:rsid w:val="00312148"/>
    <w:rsid w:val="00312557"/>
    <w:rsid w:val="00312BC3"/>
    <w:rsid w:val="003160DA"/>
    <w:rsid w:val="00317394"/>
    <w:rsid w:val="00317A16"/>
    <w:rsid w:val="00317C99"/>
    <w:rsid w:val="003204DA"/>
    <w:rsid w:val="003205C3"/>
    <w:rsid w:val="00320832"/>
    <w:rsid w:val="003226B6"/>
    <w:rsid w:val="0032599A"/>
    <w:rsid w:val="00334EB2"/>
    <w:rsid w:val="003417A5"/>
    <w:rsid w:val="00343F05"/>
    <w:rsid w:val="00345493"/>
    <w:rsid w:val="00345C8B"/>
    <w:rsid w:val="00347B4D"/>
    <w:rsid w:val="003513A8"/>
    <w:rsid w:val="00351418"/>
    <w:rsid w:val="003519CF"/>
    <w:rsid w:val="00351E98"/>
    <w:rsid w:val="00353702"/>
    <w:rsid w:val="00354977"/>
    <w:rsid w:val="00355B62"/>
    <w:rsid w:val="00356CD8"/>
    <w:rsid w:val="00357710"/>
    <w:rsid w:val="00360BD3"/>
    <w:rsid w:val="00361E60"/>
    <w:rsid w:val="0036217F"/>
    <w:rsid w:val="00366052"/>
    <w:rsid w:val="00367BA5"/>
    <w:rsid w:val="00372D82"/>
    <w:rsid w:val="00373A76"/>
    <w:rsid w:val="00374105"/>
    <w:rsid w:val="00374B04"/>
    <w:rsid w:val="0038115C"/>
    <w:rsid w:val="003813A8"/>
    <w:rsid w:val="00381872"/>
    <w:rsid w:val="00384836"/>
    <w:rsid w:val="00384F2B"/>
    <w:rsid w:val="00385B72"/>
    <w:rsid w:val="00385BED"/>
    <w:rsid w:val="00386AD6"/>
    <w:rsid w:val="003961C0"/>
    <w:rsid w:val="00396216"/>
    <w:rsid w:val="003A0034"/>
    <w:rsid w:val="003A0094"/>
    <w:rsid w:val="003A0BE7"/>
    <w:rsid w:val="003A158E"/>
    <w:rsid w:val="003A3B0B"/>
    <w:rsid w:val="003A5394"/>
    <w:rsid w:val="003B0049"/>
    <w:rsid w:val="003B0D0D"/>
    <w:rsid w:val="003B0DAD"/>
    <w:rsid w:val="003B1912"/>
    <w:rsid w:val="003B4D5A"/>
    <w:rsid w:val="003B4F03"/>
    <w:rsid w:val="003B79B0"/>
    <w:rsid w:val="003C1E36"/>
    <w:rsid w:val="003C27C5"/>
    <w:rsid w:val="003C44FF"/>
    <w:rsid w:val="003C57A3"/>
    <w:rsid w:val="003C6A5C"/>
    <w:rsid w:val="003D1D01"/>
    <w:rsid w:val="003D2B07"/>
    <w:rsid w:val="003D2D57"/>
    <w:rsid w:val="003D2DE3"/>
    <w:rsid w:val="003D2FA5"/>
    <w:rsid w:val="003D3166"/>
    <w:rsid w:val="003D374B"/>
    <w:rsid w:val="003D3EA4"/>
    <w:rsid w:val="003D4390"/>
    <w:rsid w:val="003D503F"/>
    <w:rsid w:val="003D7CE7"/>
    <w:rsid w:val="003E0C4F"/>
    <w:rsid w:val="003E0D97"/>
    <w:rsid w:val="003E123A"/>
    <w:rsid w:val="003E17D1"/>
    <w:rsid w:val="003E2328"/>
    <w:rsid w:val="003E2A1B"/>
    <w:rsid w:val="003E406F"/>
    <w:rsid w:val="003E46D1"/>
    <w:rsid w:val="003E46E2"/>
    <w:rsid w:val="003E6956"/>
    <w:rsid w:val="003E701D"/>
    <w:rsid w:val="003F0088"/>
    <w:rsid w:val="003F06D8"/>
    <w:rsid w:val="003F2434"/>
    <w:rsid w:val="003F2679"/>
    <w:rsid w:val="003F356F"/>
    <w:rsid w:val="003F36DF"/>
    <w:rsid w:val="003F5639"/>
    <w:rsid w:val="003F66C5"/>
    <w:rsid w:val="003F6F19"/>
    <w:rsid w:val="003F748E"/>
    <w:rsid w:val="004043B8"/>
    <w:rsid w:val="00405C34"/>
    <w:rsid w:val="004078A2"/>
    <w:rsid w:val="00407DA0"/>
    <w:rsid w:val="0041190F"/>
    <w:rsid w:val="00412A9A"/>
    <w:rsid w:val="00413430"/>
    <w:rsid w:val="004137E1"/>
    <w:rsid w:val="00413ADE"/>
    <w:rsid w:val="004147CB"/>
    <w:rsid w:val="004155BF"/>
    <w:rsid w:val="00416358"/>
    <w:rsid w:val="004178B4"/>
    <w:rsid w:val="00420C35"/>
    <w:rsid w:val="00421D65"/>
    <w:rsid w:val="00422C64"/>
    <w:rsid w:val="00423908"/>
    <w:rsid w:val="00425515"/>
    <w:rsid w:val="00427837"/>
    <w:rsid w:val="004322B0"/>
    <w:rsid w:val="0043490B"/>
    <w:rsid w:val="0043552D"/>
    <w:rsid w:val="004440B6"/>
    <w:rsid w:val="0044551D"/>
    <w:rsid w:val="00445B69"/>
    <w:rsid w:val="0044640A"/>
    <w:rsid w:val="00446FC9"/>
    <w:rsid w:val="004526A4"/>
    <w:rsid w:val="00453BDE"/>
    <w:rsid w:val="00453C23"/>
    <w:rsid w:val="00454027"/>
    <w:rsid w:val="004558AF"/>
    <w:rsid w:val="00455C67"/>
    <w:rsid w:val="00461354"/>
    <w:rsid w:val="0046243E"/>
    <w:rsid w:val="004624B4"/>
    <w:rsid w:val="00463215"/>
    <w:rsid w:val="0046329F"/>
    <w:rsid w:val="00463BC8"/>
    <w:rsid w:val="0046563B"/>
    <w:rsid w:val="00466119"/>
    <w:rsid w:val="004668B2"/>
    <w:rsid w:val="004703E1"/>
    <w:rsid w:val="004714D2"/>
    <w:rsid w:val="004724A8"/>
    <w:rsid w:val="00473381"/>
    <w:rsid w:val="00476306"/>
    <w:rsid w:val="00476C77"/>
    <w:rsid w:val="00476C9A"/>
    <w:rsid w:val="00476D9A"/>
    <w:rsid w:val="00482B0B"/>
    <w:rsid w:val="004835C4"/>
    <w:rsid w:val="00483F90"/>
    <w:rsid w:val="00485488"/>
    <w:rsid w:val="00486A1B"/>
    <w:rsid w:val="00487829"/>
    <w:rsid w:val="00491727"/>
    <w:rsid w:val="00491C6C"/>
    <w:rsid w:val="0049251B"/>
    <w:rsid w:val="00492951"/>
    <w:rsid w:val="004933D9"/>
    <w:rsid w:val="004937D1"/>
    <w:rsid w:val="00497C54"/>
    <w:rsid w:val="00497DC4"/>
    <w:rsid w:val="004A039C"/>
    <w:rsid w:val="004A0A1F"/>
    <w:rsid w:val="004A0D3D"/>
    <w:rsid w:val="004A5E3F"/>
    <w:rsid w:val="004A6B56"/>
    <w:rsid w:val="004B18BA"/>
    <w:rsid w:val="004B211A"/>
    <w:rsid w:val="004B25B9"/>
    <w:rsid w:val="004B43FB"/>
    <w:rsid w:val="004B558A"/>
    <w:rsid w:val="004B5B2A"/>
    <w:rsid w:val="004B6446"/>
    <w:rsid w:val="004B7A25"/>
    <w:rsid w:val="004B7F1F"/>
    <w:rsid w:val="004C1E41"/>
    <w:rsid w:val="004C6126"/>
    <w:rsid w:val="004C73FA"/>
    <w:rsid w:val="004D0A03"/>
    <w:rsid w:val="004D1119"/>
    <w:rsid w:val="004D1723"/>
    <w:rsid w:val="004D4374"/>
    <w:rsid w:val="004D4DD6"/>
    <w:rsid w:val="004D4E5A"/>
    <w:rsid w:val="004D514A"/>
    <w:rsid w:val="004D52BB"/>
    <w:rsid w:val="004E0753"/>
    <w:rsid w:val="004E1949"/>
    <w:rsid w:val="004E3232"/>
    <w:rsid w:val="004E3271"/>
    <w:rsid w:val="004E3AA2"/>
    <w:rsid w:val="004E49C3"/>
    <w:rsid w:val="004E71CF"/>
    <w:rsid w:val="004F11D6"/>
    <w:rsid w:val="004F24AD"/>
    <w:rsid w:val="004F2D0B"/>
    <w:rsid w:val="004F3C74"/>
    <w:rsid w:val="0050279A"/>
    <w:rsid w:val="005038ED"/>
    <w:rsid w:val="00503907"/>
    <w:rsid w:val="00506368"/>
    <w:rsid w:val="00510137"/>
    <w:rsid w:val="005107D6"/>
    <w:rsid w:val="00511283"/>
    <w:rsid w:val="00512DC1"/>
    <w:rsid w:val="005159AA"/>
    <w:rsid w:val="00516DCA"/>
    <w:rsid w:val="005170B9"/>
    <w:rsid w:val="00517CA3"/>
    <w:rsid w:val="005204EA"/>
    <w:rsid w:val="00520BCF"/>
    <w:rsid w:val="00524B50"/>
    <w:rsid w:val="0052699C"/>
    <w:rsid w:val="0053139D"/>
    <w:rsid w:val="00531D55"/>
    <w:rsid w:val="00532626"/>
    <w:rsid w:val="005339F9"/>
    <w:rsid w:val="00534DDE"/>
    <w:rsid w:val="00540243"/>
    <w:rsid w:val="0054025A"/>
    <w:rsid w:val="00540EB2"/>
    <w:rsid w:val="0054157A"/>
    <w:rsid w:val="00541B5F"/>
    <w:rsid w:val="005425BB"/>
    <w:rsid w:val="0054269F"/>
    <w:rsid w:val="0054347A"/>
    <w:rsid w:val="00546F1A"/>
    <w:rsid w:val="00551C72"/>
    <w:rsid w:val="00552ACE"/>
    <w:rsid w:val="00553D8C"/>
    <w:rsid w:val="00554141"/>
    <w:rsid w:val="005549B5"/>
    <w:rsid w:val="00555640"/>
    <w:rsid w:val="005564C6"/>
    <w:rsid w:val="00556542"/>
    <w:rsid w:val="00556A4E"/>
    <w:rsid w:val="00560122"/>
    <w:rsid w:val="00560E77"/>
    <w:rsid w:val="005622E2"/>
    <w:rsid w:val="005660B0"/>
    <w:rsid w:val="005662BF"/>
    <w:rsid w:val="005713C9"/>
    <w:rsid w:val="0057397B"/>
    <w:rsid w:val="005769CE"/>
    <w:rsid w:val="005774BB"/>
    <w:rsid w:val="005804AA"/>
    <w:rsid w:val="005813FF"/>
    <w:rsid w:val="00581F4A"/>
    <w:rsid w:val="005820A9"/>
    <w:rsid w:val="0058685E"/>
    <w:rsid w:val="005873F5"/>
    <w:rsid w:val="00590285"/>
    <w:rsid w:val="00590733"/>
    <w:rsid w:val="00595CE2"/>
    <w:rsid w:val="005A0221"/>
    <w:rsid w:val="005A1DC3"/>
    <w:rsid w:val="005A41C5"/>
    <w:rsid w:val="005A62FB"/>
    <w:rsid w:val="005A7A01"/>
    <w:rsid w:val="005B037A"/>
    <w:rsid w:val="005B347F"/>
    <w:rsid w:val="005B391E"/>
    <w:rsid w:val="005B66B7"/>
    <w:rsid w:val="005B6FA7"/>
    <w:rsid w:val="005C78AB"/>
    <w:rsid w:val="005C7998"/>
    <w:rsid w:val="005D0146"/>
    <w:rsid w:val="005D1F62"/>
    <w:rsid w:val="005D1F8C"/>
    <w:rsid w:val="005D2998"/>
    <w:rsid w:val="005D2E4C"/>
    <w:rsid w:val="005D44A2"/>
    <w:rsid w:val="005D52A6"/>
    <w:rsid w:val="005D59D7"/>
    <w:rsid w:val="005D6F77"/>
    <w:rsid w:val="005D7260"/>
    <w:rsid w:val="005D73A0"/>
    <w:rsid w:val="005E025F"/>
    <w:rsid w:val="005E118C"/>
    <w:rsid w:val="005E34EE"/>
    <w:rsid w:val="005E4764"/>
    <w:rsid w:val="005E6B2F"/>
    <w:rsid w:val="005F4726"/>
    <w:rsid w:val="005F4743"/>
    <w:rsid w:val="00601730"/>
    <w:rsid w:val="00601D62"/>
    <w:rsid w:val="006062CC"/>
    <w:rsid w:val="006062E0"/>
    <w:rsid w:val="00606569"/>
    <w:rsid w:val="006110A4"/>
    <w:rsid w:val="006120ED"/>
    <w:rsid w:val="006128C9"/>
    <w:rsid w:val="00613196"/>
    <w:rsid w:val="00614F1A"/>
    <w:rsid w:val="006156B9"/>
    <w:rsid w:val="0061608A"/>
    <w:rsid w:val="006172FE"/>
    <w:rsid w:val="006177B7"/>
    <w:rsid w:val="00622842"/>
    <w:rsid w:val="00624ED5"/>
    <w:rsid w:val="006259D1"/>
    <w:rsid w:val="00625BA9"/>
    <w:rsid w:val="00626DC2"/>
    <w:rsid w:val="00627E53"/>
    <w:rsid w:val="00630151"/>
    <w:rsid w:val="00630A3E"/>
    <w:rsid w:val="00631AE0"/>
    <w:rsid w:val="00632A44"/>
    <w:rsid w:val="00634CD8"/>
    <w:rsid w:val="0063671E"/>
    <w:rsid w:val="006402C7"/>
    <w:rsid w:val="0064184D"/>
    <w:rsid w:val="006428AF"/>
    <w:rsid w:val="006441EA"/>
    <w:rsid w:val="006451A8"/>
    <w:rsid w:val="0064524D"/>
    <w:rsid w:val="006503CF"/>
    <w:rsid w:val="006505FC"/>
    <w:rsid w:val="00651332"/>
    <w:rsid w:val="00651D97"/>
    <w:rsid w:val="00652899"/>
    <w:rsid w:val="0065312C"/>
    <w:rsid w:val="00654380"/>
    <w:rsid w:val="00654570"/>
    <w:rsid w:val="00655D50"/>
    <w:rsid w:val="00656124"/>
    <w:rsid w:val="00656B69"/>
    <w:rsid w:val="00660DF3"/>
    <w:rsid w:val="0066126D"/>
    <w:rsid w:val="00663025"/>
    <w:rsid w:val="00666243"/>
    <w:rsid w:val="0067065B"/>
    <w:rsid w:val="0067175A"/>
    <w:rsid w:val="00674D5F"/>
    <w:rsid w:val="00675BA6"/>
    <w:rsid w:val="00675D56"/>
    <w:rsid w:val="00677689"/>
    <w:rsid w:val="00677794"/>
    <w:rsid w:val="00677C26"/>
    <w:rsid w:val="00681A75"/>
    <w:rsid w:val="006841B9"/>
    <w:rsid w:val="0068464C"/>
    <w:rsid w:val="00685045"/>
    <w:rsid w:val="00685767"/>
    <w:rsid w:val="00686496"/>
    <w:rsid w:val="00690A7E"/>
    <w:rsid w:val="006927EA"/>
    <w:rsid w:val="00692B26"/>
    <w:rsid w:val="00693DA2"/>
    <w:rsid w:val="00694460"/>
    <w:rsid w:val="00695EF5"/>
    <w:rsid w:val="006A3970"/>
    <w:rsid w:val="006A4CDD"/>
    <w:rsid w:val="006A55AA"/>
    <w:rsid w:val="006A5E78"/>
    <w:rsid w:val="006A6EE9"/>
    <w:rsid w:val="006A799D"/>
    <w:rsid w:val="006A7D06"/>
    <w:rsid w:val="006B1087"/>
    <w:rsid w:val="006B2A8C"/>
    <w:rsid w:val="006B2DBE"/>
    <w:rsid w:val="006B327D"/>
    <w:rsid w:val="006B395E"/>
    <w:rsid w:val="006C1BB5"/>
    <w:rsid w:val="006C2852"/>
    <w:rsid w:val="006C2C5E"/>
    <w:rsid w:val="006C3FDE"/>
    <w:rsid w:val="006C496C"/>
    <w:rsid w:val="006C773D"/>
    <w:rsid w:val="006D0CC9"/>
    <w:rsid w:val="006D18A8"/>
    <w:rsid w:val="006D2A0F"/>
    <w:rsid w:val="006D2DE0"/>
    <w:rsid w:val="006D428C"/>
    <w:rsid w:val="006D49E8"/>
    <w:rsid w:val="006D4B46"/>
    <w:rsid w:val="006E1590"/>
    <w:rsid w:val="006E2F64"/>
    <w:rsid w:val="006E5DDA"/>
    <w:rsid w:val="006E5ECD"/>
    <w:rsid w:val="006E5FEA"/>
    <w:rsid w:val="006F2E64"/>
    <w:rsid w:val="006F3373"/>
    <w:rsid w:val="006F3E42"/>
    <w:rsid w:val="006F7885"/>
    <w:rsid w:val="007016EB"/>
    <w:rsid w:val="00704A72"/>
    <w:rsid w:val="00707522"/>
    <w:rsid w:val="007100D9"/>
    <w:rsid w:val="00712BFD"/>
    <w:rsid w:val="0071389D"/>
    <w:rsid w:val="007150F9"/>
    <w:rsid w:val="007227CC"/>
    <w:rsid w:val="0072405D"/>
    <w:rsid w:val="0072423F"/>
    <w:rsid w:val="00724D85"/>
    <w:rsid w:val="007255E9"/>
    <w:rsid w:val="0073178A"/>
    <w:rsid w:val="00732379"/>
    <w:rsid w:val="007336B0"/>
    <w:rsid w:val="00733FE3"/>
    <w:rsid w:val="007350CA"/>
    <w:rsid w:val="00737614"/>
    <w:rsid w:val="00737766"/>
    <w:rsid w:val="00742ECF"/>
    <w:rsid w:val="007436AC"/>
    <w:rsid w:val="00744E95"/>
    <w:rsid w:val="00745EC1"/>
    <w:rsid w:val="00747C76"/>
    <w:rsid w:val="00750EA9"/>
    <w:rsid w:val="0075114A"/>
    <w:rsid w:val="0075192E"/>
    <w:rsid w:val="00753100"/>
    <w:rsid w:val="00753326"/>
    <w:rsid w:val="00754910"/>
    <w:rsid w:val="00754C26"/>
    <w:rsid w:val="00761274"/>
    <w:rsid w:val="00761DD4"/>
    <w:rsid w:val="00763825"/>
    <w:rsid w:val="00767055"/>
    <w:rsid w:val="007679C5"/>
    <w:rsid w:val="00770144"/>
    <w:rsid w:val="00770166"/>
    <w:rsid w:val="007737FB"/>
    <w:rsid w:val="00773F0B"/>
    <w:rsid w:val="00774659"/>
    <w:rsid w:val="00775425"/>
    <w:rsid w:val="00777534"/>
    <w:rsid w:val="00777A45"/>
    <w:rsid w:val="007808AD"/>
    <w:rsid w:val="007810AF"/>
    <w:rsid w:val="00781BC3"/>
    <w:rsid w:val="00782172"/>
    <w:rsid w:val="0078362B"/>
    <w:rsid w:val="00785F5A"/>
    <w:rsid w:val="00790D0F"/>
    <w:rsid w:val="00792112"/>
    <w:rsid w:val="007972E9"/>
    <w:rsid w:val="007A0703"/>
    <w:rsid w:val="007A24E1"/>
    <w:rsid w:val="007A2C82"/>
    <w:rsid w:val="007A74CC"/>
    <w:rsid w:val="007A7846"/>
    <w:rsid w:val="007A7EA8"/>
    <w:rsid w:val="007B072B"/>
    <w:rsid w:val="007B0C31"/>
    <w:rsid w:val="007B228C"/>
    <w:rsid w:val="007B5395"/>
    <w:rsid w:val="007B6F1E"/>
    <w:rsid w:val="007B76E0"/>
    <w:rsid w:val="007B7E2D"/>
    <w:rsid w:val="007C2524"/>
    <w:rsid w:val="007C3C0A"/>
    <w:rsid w:val="007C4A0B"/>
    <w:rsid w:val="007C4A11"/>
    <w:rsid w:val="007C52C8"/>
    <w:rsid w:val="007C5C8A"/>
    <w:rsid w:val="007C5EAB"/>
    <w:rsid w:val="007C63A9"/>
    <w:rsid w:val="007C658F"/>
    <w:rsid w:val="007C6921"/>
    <w:rsid w:val="007D0A33"/>
    <w:rsid w:val="007D4396"/>
    <w:rsid w:val="007D4BFD"/>
    <w:rsid w:val="007D79DA"/>
    <w:rsid w:val="007E0706"/>
    <w:rsid w:val="007E21A7"/>
    <w:rsid w:val="007E27BD"/>
    <w:rsid w:val="007E4A26"/>
    <w:rsid w:val="007F00F9"/>
    <w:rsid w:val="007F09AE"/>
    <w:rsid w:val="007F135C"/>
    <w:rsid w:val="007F30A3"/>
    <w:rsid w:val="007F39DC"/>
    <w:rsid w:val="00800C6D"/>
    <w:rsid w:val="00803F28"/>
    <w:rsid w:val="00805ECE"/>
    <w:rsid w:val="00806486"/>
    <w:rsid w:val="0080724E"/>
    <w:rsid w:val="00807C1D"/>
    <w:rsid w:val="008106A2"/>
    <w:rsid w:val="00810DA8"/>
    <w:rsid w:val="00815052"/>
    <w:rsid w:val="00815420"/>
    <w:rsid w:val="0081623A"/>
    <w:rsid w:val="00816657"/>
    <w:rsid w:val="00817584"/>
    <w:rsid w:val="00817D7B"/>
    <w:rsid w:val="00820A45"/>
    <w:rsid w:val="00821569"/>
    <w:rsid w:val="00821950"/>
    <w:rsid w:val="00824B51"/>
    <w:rsid w:val="008262B9"/>
    <w:rsid w:val="008272D9"/>
    <w:rsid w:val="00827735"/>
    <w:rsid w:val="00827EF5"/>
    <w:rsid w:val="008323EF"/>
    <w:rsid w:val="00844667"/>
    <w:rsid w:val="0084552E"/>
    <w:rsid w:val="00850943"/>
    <w:rsid w:val="00850E4A"/>
    <w:rsid w:val="00851B77"/>
    <w:rsid w:val="00852310"/>
    <w:rsid w:val="00852464"/>
    <w:rsid w:val="0085361B"/>
    <w:rsid w:val="00854E33"/>
    <w:rsid w:val="008567CB"/>
    <w:rsid w:val="0085729C"/>
    <w:rsid w:val="008609E5"/>
    <w:rsid w:val="008621D1"/>
    <w:rsid w:val="0086321F"/>
    <w:rsid w:val="00864118"/>
    <w:rsid w:val="00865602"/>
    <w:rsid w:val="00865D4B"/>
    <w:rsid w:val="00866E61"/>
    <w:rsid w:val="00867785"/>
    <w:rsid w:val="00870067"/>
    <w:rsid w:val="008720CF"/>
    <w:rsid w:val="0087459C"/>
    <w:rsid w:val="008763B3"/>
    <w:rsid w:val="00876622"/>
    <w:rsid w:val="008770D3"/>
    <w:rsid w:val="00877578"/>
    <w:rsid w:val="0088007D"/>
    <w:rsid w:val="0088131C"/>
    <w:rsid w:val="00881D5B"/>
    <w:rsid w:val="00882DB1"/>
    <w:rsid w:val="008901F0"/>
    <w:rsid w:val="00894ADB"/>
    <w:rsid w:val="008976FB"/>
    <w:rsid w:val="008A137E"/>
    <w:rsid w:val="008A218E"/>
    <w:rsid w:val="008A6ABA"/>
    <w:rsid w:val="008A7FA3"/>
    <w:rsid w:val="008B0036"/>
    <w:rsid w:val="008B0520"/>
    <w:rsid w:val="008B11CD"/>
    <w:rsid w:val="008B3044"/>
    <w:rsid w:val="008B41BB"/>
    <w:rsid w:val="008C3A47"/>
    <w:rsid w:val="008C3AF6"/>
    <w:rsid w:val="008C6176"/>
    <w:rsid w:val="008C658B"/>
    <w:rsid w:val="008D1A9B"/>
    <w:rsid w:val="008D52A9"/>
    <w:rsid w:val="008D5A80"/>
    <w:rsid w:val="008D7124"/>
    <w:rsid w:val="008E053A"/>
    <w:rsid w:val="008E5D58"/>
    <w:rsid w:val="008E608A"/>
    <w:rsid w:val="008E715D"/>
    <w:rsid w:val="008E757A"/>
    <w:rsid w:val="008F2971"/>
    <w:rsid w:val="008F2CA7"/>
    <w:rsid w:val="008F5E0F"/>
    <w:rsid w:val="008F6D3F"/>
    <w:rsid w:val="008F7F2A"/>
    <w:rsid w:val="00904773"/>
    <w:rsid w:val="00905424"/>
    <w:rsid w:val="00910792"/>
    <w:rsid w:val="009138B4"/>
    <w:rsid w:val="00915656"/>
    <w:rsid w:val="009160C2"/>
    <w:rsid w:val="00923CA2"/>
    <w:rsid w:val="00927680"/>
    <w:rsid w:val="00931045"/>
    <w:rsid w:val="00931927"/>
    <w:rsid w:val="00931D6B"/>
    <w:rsid w:val="009321E9"/>
    <w:rsid w:val="009343CB"/>
    <w:rsid w:val="00936D52"/>
    <w:rsid w:val="00940F2F"/>
    <w:rsid w:val="009448C2"/>
    <w:rsid w:val="00944C03"/>
    <w:rsid w:val="00945898"/>
    <w:rsid w:val="00946606"/>
    <w:rsid w:val="009479FB"/>
    <w:rsid w:val="0095176D"/>
    <w:rsid w:val="00952A98"/>
    <w:rsid w:val="00953AA4"/>
    <w:rsid w:val="009552B8"/>
    <w:rsid w:val="0096328D"/>
    <w:rsid w:val="00963487"/>
    <w:rsid w:val="00966FE7"/>
    <w:rsid w:val="00971BF6"/>
    <w:rsid w:val="00973A9E"/>
    <w:rsid w:val="00974FAA"/>
    <w:rsid w:val="009754BE"/>
    <w:rsid w:val="00976896"/>
    <w:rsid w:val="00977714"/>
    <w:rsid w:val="00981A82"/>
    <w:rsid w:val="00981B7B"/>
    <w:rsid w:val="00981EE2"/>
    <w:rsid w:val="00984257"/>
    <w:rsid w:val="009852FD"/>
    <w:rsid w:val="00985740"/>
    <w:rsid w:val="0098624B"/>
    <w:rsid w:val="00987446"/>
    <w:rsid w:val="009877F7"/>
    <w:rsid w:val="00990C71"/>
    <w:rsid w:val="009913F5"/>
    <w:rsid w:val="00991469"/>
    <w:rsid w:val="009915B5"/>
    <w:rsid w:val="009923BC"/>
    <w:rsid w:val="00993183"/>
    <w:rsid w:val="00994652"/>
    <w:rsid w:val="00994A72"/>
    <w:rsid w:val="00994C9E"/>
    <w:rsid w:val="00997A8B"/>
    <w:rsid w:val="009A0511"/>
    <w:rsid w:val="009A108A"/>
    <w:rsid w:val="009A13D5"/>
    <w:rsid w:val="009A2105"/>
    <w:rsid w:val="009A2AAB"/>
    <w:rsid w:val="009A368D"/>
    <w:rsid w:val="009B0189"/>
    <w:rsid w:val="009B1B47"/>
    <w:rsid w:val="009B20D1"/>
    <w:rsid w:val="009B236C"/>
    <w:rsid w:val="009B2739"/>
    <w:rsid w:val="009B273A"/>
    <w:rsid w:val="009B4695"/>
    <w:rsid w:val="009B5553"/>
    <w:rsid w:val="009B5700"/>
    <w:rsid w:val="009B6B09"/>
    <w:rsid w:val="009B7BA5"/>
    <w:rsid w:val="009C0956"/>
    <w:rsid w:val="009C1E2D"/>
    <w:rsid w:val="009C26EC"/>
    <w:rsid w:val="009C4DAE"/>
    <w:rsid w:val="009C5DA6"/>
    <w:rsid w:val="009C7A5A"/>
    <w:rsid w:val="009D34B8"/>
    <w:rsid w:val="009D568D"/>
    <w:rsid w:val="009D5F3D"/>
    <w:rsid w:val="009D6059"/>
    <w:rsid w:val="009D719F"/>
    <w:rsid w:val="009D76CE"/>
    <w:rsid w:val="009E161D"/>
    <w:rsid w:val="009E3B9E"/>
    <w:rsid w:val="009E3BCA"/>
    <w:rsid w:val="009E4A2B"/>
    <w:rsid w:val="009E561A"/>
    <w:rsid w:val="009E58E6"/>
    <w:rsid w:val="009E5946"/>
    <w:rsid w:val="009E5F43"/>
    <w:rsid w:val="009E67CC"/>
    <w:rsid w:val="009E7964"/>
    <w:rsid w:val="009E7B99"/>
    <w:rsid w:val="009E7DBD"/>
    <w:rsid w:val="009F0581"/>
    <w:rsid w:val="009F1A16"/>
    <w:rsid w:val="009F41E7"/>
    <w:rsid w:val="009F6265"/>
    <w:rsid w:val="009F7893"/>
    <w:rsid w:val="009F7DA0"/>
    <w:rsid w:val="009F7FF4"/>
    <w:rsid w:val="00A01472"/>
    <w:rsid w:val="00A03F93"/>
    <w:rsid w:val="00A05435"/>
    <w:rsid w:val="00A11FBC"/>
    <w:rsid w:val="00A14838"/>
    <w:rsid w:val="00A20652"/>
    <w:rsid w:val="00A22B85"/>
    <w:rsid w:val="00A230BE"/>
    <w:rsid w:val="00A24CA8"/>
    <w:rsid w:val="00A2672C"/>
    <w:rsid w:val="00A277C9"/>
    <w:rsid w:val="00A345EA"/>
    <w:rsid w:val="00A34876"/>
    <w:rsid w:val="00A3490C"/>
    <w:rsid w:val="00A367E8"/>
    <w:rsid w:val="00A374FE"/>
    <w:rsid w:val="00A375CC"/>
    <w:rsid w:val="00A44D87"/>
    <w:rsid w:val="00A45737"/>
    <w:rsid w:val="00A464D8"/>
    <w:rsid w:val="00A52547"/>
    <w:rsid w:val="00A52D81"/>
    <w:rsid w:val="00A52ED7"/>
    <w:rsid w:val="00A532D4"/>
    <w:rsid w:val="00A544D6"/>
    <w:rsid w:val="00A549A0"/>
    <w:rsid w:val="00A55201"/>
    <w:rsid w:val="00A55AA2"/>
    <w:rsid w:val="00A56DBE"/>
    <w:rsid w:val="00A607DD"/>
    <w:rsid w:val="00A608BB"/>
    <w:rsid w:val="00A6188D"/>
    <w:rsid w:val="00A62A23"/>
    <w:rsid w:val="00A62B87"/>
    <w:rsid w:val="00A64F9F"/>
    <w:rsid w:val="00A65526"/>
    <w:rsid w:val="00A666DD"/>
    <w:rsid w:val="00A668D0"/>
    <w:rsid w:val="00A70EBE"/>
    <w:rsid w:val="00A7372F"/>
    <w:rsid w:val="00A73D61"/>
    <w:rsid w:val="00A74952"/>
    <w:rsid w:val="00A81137"/>
    <w:rsid w:val="00A821C9"/>
    <w:rsid w:val="00A83DD0"/>
    <w:rsid w:val="00A856C0"/>
    <w:rsid w:val="00A87A9C"/>
    <w:rsid w:val="00A87FE7"/>
    <w:rsid w:val="00A946E0"/>
    <w:rsid w:val="00A95009"/>
    <w:rsid w:val="00A96007"/>
    <w:rsid w:val="00A975DB"/>
    <w:rsid w:val="00A97A13"/>
    <w:rsid w:val="00AA1F2F"/>
    <w:rsid w:val="00AA282E"/>
    <w:rsid w:val="00AA4E27"/>
    <w:rsid w:val="00AA6630"/>
    <w:rsid w:val="00AA6F63"/>
    <w:rsid w:val="00AB1994"/>
    <w:rsid w:val="00AB3AFE"/>
    <w:rsid w:val="00AB3B4B"/>
    <w:rsid w:val="00AB565C"/>
    <w:rsid w:val="00AB6211"/>
    <w:rsid w:val="00AC089F"/>
    <w:rsid w:val="00AC1F9B"/>
    <w:rsid w:val="00AC2D55"/>
    <w:rsid w:val="00AC4B8B"/>
    <w:rsid w:val="00AC67F6"/>
    <w:rsid w:val="00AD22EE"/>
    <w:rsid w:val="00AD2E31"/>
    <w:rsid w:val="00AD4E54"/>
    <w:rsid w:val="00AD551B"/>
    <w:rsid w:val="00AD7F02"/>
    <w:rsid w:val="00AE1739"/>
    <w:rsid w:val="00AE21C0"/>
    <w:rsid w:val="00AE2455"/>
    <w:rsid w:val="00AE313B"/>
    <w:rsid w:val="00AE59F0"/>
    <w:rsid w:val="00AE646C"/>
    <w:rsid w:val="00AE7AAC"/>
    <w:rsid w:val="00AF0CD4"/>
    <w:rsid w:val="00AF0FA9"/>
    <w:rsid w:val="00AF304B"/>
    <w:rsid w:val="00AF354E"/>
    <w:rsid w:val="00B00078"/>
    <w:rsid w:val="00B03720"/>
    <w:rsid w:val="00B03D41"/>
    <w:rsid w:val="00B03F6D"/>
    <w:rsid w:val="00B040CC"/>
    <w:rsid w:val="00B0576C"/>
    <w:rsid w:val="00B06699"/>
    <w:rsid w:val="00B07A21"/>
    <w:rsid w:val="00B07F82"/>
    <w:rsid w:val="00B12275"/>
    <w:rsid w:val="00B13288"/>
    <w:rsid w:val="00B14CBC"/>
    <w:rsid w:val="00B2045C"/>
    <w:rsid w:val="00B20779"/>
    <w:rsid w:val="00B34EFA"/>
    <w:rsid w:val="00B36729"/>
    <w:rsid w:val="00B367D0"/>
    <w:rsid w:val="00B36FEE"/>
    <w:rsid w:val="00B426B5"/>
    <w:rsid w:val="00B42964"/>
    <w:rsid w:val="00B43719"/>
    <w:rsid w:val="00B47102"/>
    <w:rsid w:val="00B504FB"/>
    <w:rsid w:val="00B545A4"/>
    <w:rsid w:val="00B54E92"/>
    <w:rsid w:val="00B5550A"/>
    <w:rsid w:val="00B56A5D"/>
    <w:rsid w:val="00B571D5"/>
    <w:rsid w:val="00B6095D"/>
    <w:rsid w:val="00B60FF7"/>
    <w:rsid w:val="00B61DAF"/>
    <w:rsid w:val="00B62409"/>
    <w:rsid w:val="00B63296"/>
    <w:rsid w:val="00B65D32"/>
    <w:rsid w:val="00B7073F"/>
    <w:rsid w:val="00B71FDC"/>
    <w:rsid w:val="00B7463F"/>
    <w:rsid w:val="00B755DC"/>
    <w:rsid w:val="00B7668A"/>
    <w:rsid w:val="00B77459"/>
    <w:rsid w:val="00B77C59"/>
    <w:rsid w:val="00B8005F"/>
    <w:rsid w:val="00B80B74"/>
    <w:rsid w:val="00B80CAB"/>
    <w:rsid w:val="00B81526"/>
    <w:rsid w:val="00B8333E"/>
    <w:rsid w:val="00B83646"/>
    <w:rsid w:val="00B836A5"/>
    <w:rsid w:val="00B8584B"/>
    <w:rsid w:val="00B876B0"/>
    <w:rsid w:val="00B8795F"/>
    <w:rsid w:val="00B901B1"/>
    <w:rsid w:val="00B91235"/>
    <w:rsid w:val="00B926AB"/>
    <w:rsid w:val="00B93ACC"/>
    <w:rsid w:val="00B94B26"/>
    <w:rsid w:val="00B95A50"/>
    <w:rsid w:val="00B964B8"/>
    <w:rsid w:val="00BA1FE0"/>
    <w:rsid w:val="00BA2CB8"/>
    <w:rsid w:val="00BA4311"/>
    <w:rsid w:val="00BA56EA"/>
    <w:rsid w:val="00BA5706"/>
    <w:rsid w:val="00BB0D8D"/>
    <w:rsid w:val="00BB1731"/>
    <w:rsid w:val="00BB2795"/>
    <w:rsid w:val="00BB4589"/>
    <w:rsid w:val="00BB468A"/>
    <w:rsid w:val="00BB5921"/>
    <w:rsid w:val="00BB68E6"/>
    <w:rsid w:val="00BB7DF3"/>
    <w:rsid w:val="00BC27FB"/>
    <w:rsid w:val="00BC33B6"/>
    <w:rsid w:val="00BC3A88"/>
    <w:rsid w:val="00BC6CAD"/>
    <w:rsid w:val="00BC7188"/>
    <w:rsid w:val="00BD53A8"/>
    <w:rsid w:val="00BD6CB3"/>
    <w:rsid w:val="00BD6FB6"/>
    <w:rsid w:val="00BD73B5"/>
    <w:rsid w:val="00BE3963"/>
    <w:rsid w:val="00BE722A"/>
    <w:rsid w:val="00BE7ECB"/>
    <w:rsid w:val="00BF02CC"/>
    <w:rsid w:val="00BF06B3"/>
    <w:rsid w:val="00BF0A7D"/>
    <w:rsid w:val="00BF2FAD"/>
    <w:rsid w:val="00BF559B"/>
    <w:rsid w:val="00BF7192"/>
    <w:rsid w:val="00C00EC6"/>
    <w:rsid w:val="00C022D9"/>
    <w:rsid w:val="00C032A2"/>
    <w:rsid w:val="00C056F5"/>
    <w:rsid w:val="00C05C57"/>
    <w:rsid w:val="00C06E9F"/>
    <w:rsid w:val="00C10032"/>
    <w:rsid w:val="00C10E42"/>
    <w:rsid w:val="00C113EB"/>
    <w:rsid w:val="00C1163B"/>
    <w:rsid w:val="00C128F9"/>
    <w:rsid w:val="00C12F43"/>
    <w:rsid w:val="00C17D10"/>
    <w:rsid w:val="00C22473"/>
    <w:rsid w:val="00C2279A"/>
    <w:rsid w:val="00C2384B"/>
    <w:rsid w:val="00C23A70"/>
    <w:rsid w:val="00C25364"/>
    <w:rsid w:val="00C25A84"/>
    <w:rsid w:val="00C269F9"/>
    <w:rsid w:val="00C30D5F"/>
    <w:rsid w:val="00C33D0C"/>
    <w:rsid w:val="00C34301"/>
    <w:rsid w:val="00C34674"/>
    <w:rsid w:val="00C370BA"/>
    <w:rsid w:val="00C40774"/>
    <w:rsid w:val="00C44D1A"/>
    <w:rsid w:val="00C47ED8"/>
    <w:rsid w:val="00C502A5"/>
    <w:rsid w:val="00C50EC7"/>
    <w:rsid w:val="00C51A2F"/>
    <w:rsid w:val="00C51B6A"/>
    <w:rsid w:val="00C53DB8"/>
    <w:rsid w:val="00C56402"/>
    <w:rsid w:val="00C6265C"/>
    <w:rsid w:val="00C62C48"/>
    <w:rsid w:val="00C635B0"/>
    <w:rsid w:val="00C64345"/>
    <w:rsid w:val="00C66020"/>
    <w:rsid w:val="00C672D8"/>
    <w:rsid w:val="00C673AD"/>
    <w:rsid w:val="00C678EE"/>
    <w:rsid w:val="00C71B47"/>
    <w:rsid w:val="00C73830"/>
    <w:rsid w:val="00C75B7C"/>
    <w:rsid w:val="00C75D58"/>
    <w:rsid w:val="00C77130"/>
    <w:rsid w:val="00C807C1"/>
    <w:rsid w:val="00C823AB"/>
    <w:rsid w:val="00C83D98"/>
    <w:rsid w:val="00C84349"/>
    <w:rsid w:val="00C85083"/>
    <w:rsid w:val="00C86247"/>
    <w:rsid w:val="00C86F05"/>
    <w:rsid w:val="00C86F98"/>
    <w:rsid w:val="00C87267"/>
    <w:rsid w:val="00C875A3"/>
    <w:rsid w:val="00C87694"/>
    <w:rsid w:val="00C878E8"/>
    <w:rsid w:val="00C92A0E"/>
    <w:rsid w:val="00C93281"/>
    <w:rsid w:val="00C942EC"/>
    <w:rsid w:val="00C945A3"/>
    <w:rsid w:val="00C96F7B"/>
    <w:rsid w:val="00C97889"/>
    <w:rsid w:val="00C978AA"/>
    <w:rsid w:val="00C97D6F"/>
    <w:rsid w:val="00C97FDC"/>
    <w:rsid w:val="00CA3FA4"/>
    <w:rsid w:val="00CB020E"/>
    <w:rsid w:val="00CB07A7"/>
    <w:rsid w:val="00CB0FF4"/>
    <w:rsid w:val="00CB10D6"/>
    <w:rsid w:val="00CB12F5"/>
    <w:rsid w:val="00CB224B"/>
    <w:rsid w:val="00CB34E6"/>
    <w:rsid w:val="00CB5EF2"/>
    <w:rsid w:val="00CB671A"/>
    <w:rsid w:val="00CB7306"/>
    <w:rsid w:val="00CC0E28"/>
    <w:rsid w:val="00CC23B2"/>
    <w:rsid w:val="00CC2EF6"/>
    <w:rsid w:val="00CC3235"/>
    <w:rsid w:val="00CC3934"/>
    <w:rsid w:val="00CC4A20"/>
    <w:rsid w:val="00CC5013"/>
    <w:rsid w:val="00CC5D55"/>
    <w:rsid w:val="00CC640D"/>
    <w:rsid w:val="00CC7688"/>
    <w:rsid w:val="00CC795E"/>
    <w:rsid w:val="00CD1282"/>
    <w:rsid w:val="00CD2BD9"/>
    <w:rsid w:val="00CD4701"/>
    <w:rsid w:val="00CD758E"/>
    <w:rsid w:val="00CE016A"/>
    <w:rsid w:val="00CE2F1F"/>
    <w:rsid w:val="00CE5EAC"/>
    <w:rsid w:val="00CE6C3E"/>
    <w:rsid w:val="00CE7444"/>
    <w:rsid w:val="00CF61F8"/>
    <w:rsid w:val="00CF74A5"/>
    <w:rsid w:val="00D011A6"/>
    <w:rsid w:val="00D01E6B"/>
    <w:rsid w:val="00D02300"/>
    <w:rsid w:val="00D02C24"/>
    <w:rsid w:val="00D05754"/>
    <w:rsid w:val="00D067C1"/>
    <w:rsid w:val="00D06C41"/>
    <w:rsid w:val="00D10E01"/>
    <w:rsid w:val="00D110AD"/>
    <w:rsid w:val="00D11C7A"/>
    <w:rsid w:val="00D123E2"/>
    <w:rsid w:val="00D12E54"/>
    <w:rsid w:val="00D153D4"/>
    <w:rsid w:val="00D16174"/>
    <w:rsid w:val="00D20BBC"/>
    <w:rsid w:val="00D22478"/>
    <w:rsid w:val="00D23031"/>
    <w:rsid w:val="00D3082D"/>
    <w:rsid w:val="00D34F90"/>
    <w:rsid w:val="00D412EE"/>
    <w:rsid w:val="00D42939"/>
    <w:rsid w:val="00D429FE"/>
    <w:rsid w:val="00D42C45"/>
    <w:rsid w:val="00D42FC8"/>
    <w:rsid w:val="00D43366"/>
    <w:rsid w:val="00D43633"/>
    <w:rsid w:val="00D45D50"/>
    <w:rsid w:val="00D4630C"/>
    <w:rsid w:val="00D46BB1"/>
    <w:rsid w:val="00D50828"/>
    <w:rsid w:val="00D50E74"/>
    <w:rsid w:val="00D515D3"/>
    <w:rsid w:val="00D51DD8"/>
    <w:rsid w:val="00D52658"/>
    <w:rsid w:val="00D54D2B"/>
    <w:rsid w:val="00D619FC"/>
    <w:rsid w:val="00D63254"/>
    <w:rsid w:val="00D63437"/>
    <w:rsid w:val="00D63486"/>
    <w:rsid w:val="00D6351E"/>
    <w:rsid w:val="00D654F0"/>
    <w:rsid w:val="00D71715"/>
    <w:rsid w:val="00D71772"/>
    <w:rsid w:val="00D73721"/>
    <w:rsid w:val="00D74C04"/>
    <w:rsid w:val="00D76D7A"/>
    <w:rsid w:val="00D771DD"/>
    <w:rsid w:val="00D8019E"/>
    <w:rsid w:val="00D80E34"/>
    <w:rsid w:val="00D817C8"/>
    <w:rsid w:val="00D8191E"/>
    <w:rsid w:val="00D84D95"/>
    <w:rsid w:val="00D85484"/>
    <w:rsid w:val="00D8651F"/>
    <w:rsid w:val="00D867D1"/>
    <w:rsid w:val="00D8712A"/>
    <w:rsid w:val="00D90721"/>
    <w:rsid w:val="00D914E7"/>
    <w:rsid w:val="00D935DA"/>
    <w:rsid w:val="00D938A3"/>
    <w:rsid w:val="00D954D3"/>
    <w:rsid w:val="00D95819"/>
    <w:rsid w:val="00D96E50"/>
    <w:rsid w:val="00D97A26"/>
    <w:rsid w:val="00DA0C89"/>
    <w:rsid w:val="00DA3E87"/>
    <w:rsid w:val="00DB0E71"/>
    <w:rsid w:val="00DC0DFD"/>
    <w:rsid w:val="00DC121B"/>
    <w:rsid w:val="00DC1545"/>
    <w:rsid w:val="00DC38BC"/>
    <w:rsid w:val="00DC448A"/>
    <w:rsid w:val="00DC5898"/>
    <w:rsid w:val="00DC6039"/>
    <w:rsid w:val="00DC66FF"/>
    <w:rsid w:val="00DD1B69"/>
    <w:rsid w:val="00DD3D67"/>
    <w:rsid w:val="00DD4A60"/>
    <w:rsid w:val="00DD4BA3"/>
    <w:rsid w:val="00DD4FF9"/>
    <w:rsid w:val="00DD63F7"/>
    <w:rsid w:val="00DE0DBA"/>
    <w:rsid w:val="00DE16F8"/>
    <w:rsid w:val="00DE2F15"/>
    <w:rsid w:val="00DE6A3D"/>
    <w:rsid w:val="00DE6B01"/>
    <w:rsid w:val="00DE70DC"/>
    <w:rsid w:val="00DF0B3F"/>
    <w:rsid w:val="00DF35CB"/>
    <w:rsid w:val="00DF58AC"/>
    <w:rsid w:val="00DF621A"/>
    <w:rsid w:val="00DF7924"/>
    <w:rsid w:val="00E00722"/>
    <w:rsid w:val="00E03329"/>
    <w:rsid w:val="00E05898"/>
    <w:rsid w:val="00E05949"/>
    <w:rsid w:val="00E05ADE"/>
    <w:rsid w:val="00E07A50"/>
    <w:rsid w:val="00E10A66"/>
    <w:rsid w:val="00E1397C"/>
    <w:rsid w:val="00E14775"/>
    <w:rsid w:val="00E15846"/>
    <w:rsid w:val="00E16D7E"/>
    <w:rsid w:val="00E21C7C"/>
    <w:rsid w:val="00E21DFD"/>
    <w:rsid w:val="00E22124"/>
    <w:rsid w:val="00E22B12"/>
    <w:rsid w:val="00E24F0C"/>
    <w:rsid w:val="00E2736C"/>
    <w:rsid w:val="00E27F0E"/>
    <w:rsid w:val="00E332B3"/>
    <w:rsid w:val="00E338C3"/>
    <w:rsid w:val="00E37068"/>
    <w:rsid w:val="00E37A22"/>
    <w:rsid w:val="00E37F30"/>
    <w:rsid w:val="00E407B8"/>
    <w:rsid w:val="00E40F50"/>
    <w:rsid w:val="00E41F7F"/>
    <w:rsid w:val="00E43269"/>
    <w:rsid w:val="00E4348E"/>
    <w:rsid w:val="00E43580"/>
    <w:rsid w:val="00E43B6C"/>
    <w:rsid w:val="00E43EF3"/>
    <w:rsid w:val="00E469C5"/>
    <w:rsid w:val="00E479E4"/>
    <w:rsid w:val="00E47B86"/>
    <w:rsid w:val="00E506E8"/>
    <w:rsid w:val="00E514DB"/>
    <w:rsid w:val="00E523FD"/>
    <w:rsid w:val="00E52A23"/>
    <w:rsid w:val="00E53D22"/>
    <w:rsid w:val="00E540B7"/>
    <w:rsid w:val="00E5546B"/>
    <w:rsid w:val="00E5743F"/>
    <w:rsid w:val="00E600F5"/>
    <w:rsid w:val="00E60B0E"/>
    <w:rsid w:val="00E60FB3"/>
    <w:rsid w:val="00E62178"/>
    <w:rsid w:val="00E6239F"/>
    <w:rsid w:val="00E666B7"/>
    <w:rsid w:val="00E66993"/>
    <w:rsid w:val="00E66B6E"/>
    <w:rsid w:val="00E670AB"/>
    <w:rsid w:val="00E67572"/>
    <w:rsid w:val="00E751DD"/>
    <w:rsid w:val="00E7585C"/>
    <w:rsid w:val="00E8130F"/>
    <w:rsid w:val="00E8188A"/>
    <w:rsid w:val="00E873A4"/>
    <w:rsid w:val="00E908A1"/>
    <w:rsid w:val="00E90F63"/>
    <w:rsid w:val="00E9341C"/>
    <w:rsid w:val="00E94E41"/>
    <w:rsid w:val="00E9674A"/>
    <w:rsid w:val="00E967A4"/>
    <w:rsid w:val="00E97031"/>
    <w:rsid w:val="00E97A88"/>
    <w:rsid w:val="00EA1690"/>
    <w:rsid w:val="00EA200D"/>
    <w:rsid w:val="00EA2588"/>
    <w:rsid w:val="00EA3549"/>
    <w:rsid w:val="00EA6C2B"/>
    <w:rsid w:val="00EA76B2"/>
    <w:rsid w:val="00EB0D07"/>
    <w:rsid w:val="00EB3C5B"/>
    <w:rsid w:val="00EB616D"/>
    <w:rsid w:val="00EC2CA4"/>
    <w:rsid w:val="00EC3F68"/>
    <w:rsid w:val="00EC3FF1"/>
    <w:rsid w:val="00EC4080"/>
    <w:rsid w:val="00EC5FB6"/>
    <w:rsid w:val="00EC6040"/>
    <w:rsid w:val="00ED24BA"/>
    <w:rsid w:val="00ED2BC0"/>
    <w:rsid w:val="00ED3491"/>
    <w:rsid w:val="00ED3681"/>
    <w:rsid w:val="00ED4106"/>
    <w:rsid w:val="00ED5F6D"/>
    <w:rsid w:val="00ED68B9"/>
    <w:rsid w:val="00EE03BA"/>
    <w:rsid w:val="00EE1DEA"/>
    <w:rsid w:val="00EE2070"/>
    <w:rsid w:val="00EE5D24"/>
    <w:rsid w:val="00EE6972"/>
    <w:rsid w:val="00EE7B55"/>
    <w:rsid w:val="00EF04B0"/>
    <w:rsid w:val="00EF10F7"/>
    <w:rsid w:val="00EF1D09"/>
    <w:rsid w:val="00EF3D59"/>
    <w:rsid w:val="00EF4116"/>
    <w:rsid w:val="00EF6625"/>
    <w:rsid w:val="00EF6DBA"/>
    <w:rsid w:val="00F0113A"/>
    <w:rsid w:val="00F017C8"/>
    <w:rsid w:val="00F02C4E"/>
    <w:rsid w:val="00F072B1"/>
    <w:rsid w:val="00F10D27"/>
    <w:rsid w:val="00F113D8"/>
    <w:rsid w:val="00F115BF"/>
    <w:rsid w:val="00F11925"/>
    <w:rsid w:val="00F1419F"/>
    <w:rsid w:val="00F14A68"/>
    <w:rsid w:val="00F156FA"/>
    <w:rsid w:val="00F15D90"/>
    <w:rsid w:val="00F17C59"/>
    <w:rsid w:val="00F17D3B"/>
    <w:rsid w:val="00F20AC8"/>
    <w:rsid w:val="00F21DC0"/>
    <w:rsid w:val="00F2235B"/>
    <w:rsid w:val="00F223F6"/>
    <w:rsid w:val="00F2291D"/>
    <w:rsid w:val="00F236C1"/>
    <w:rsid w:val="00F23B40"/>
    <w:rsid w:val="00F27D27"/>
    <w:rsid w:val="00F315F4"/>
    <w:rsid w:val="00F31B7B"/>
    <w:rsid w:val="00F340DF"/>
    <w:rsid w:val="00F41B7A"/>
    <w:rsid w:val="00F42810"/>
    <w:rsid w:val="00F42830"/>
    <w:rsid w:val="00F42CE9"/>
    <w:rsid w:val="00F4343F"/>
    <w:rsid w:val="00F4438F"/>
    <w:rsid w:val="00F45988"/>
    <w:rsid w:val="00F5006A"/>
    <w:rsid w:val="00F515C5"/>
    <w:rsid w:val="00F51AA1"/>
    <w:rsid w:val="00F55565"/>
    <w:rsid w:val="00F5622A"/>
    <w:rsid w:val="00F565DF"/>
    <w:rsid w:val="00F60ABD"/>
    <w:rsid w:val="00F60ACF"/>
    <w:rsid w:val="00F61AB1"/>
    <w:rsid w:val="00F61C6D"/>
    <w:rsid w:val="00F6278F"/>
    <w:rsid w:val="00F6285D"/>
    <w:rsid w:val="00F65E4D"/>
    <w:rsid w:val="00F7207B"/>
    <w:rsid w:val="00F72EB1"/>
    <w:rsid w:val="00F72FC8"/>
    <w:rsid w:val="00F731A9"/>
    <w:rsid w:val="00F7420D"/>
    <w:rsid w:val="00F75D92"/>
    <w:rsid w:val="00F76AB7"/>
    <w:rsid w:val="00F77DFC"/>
    <w:rsid w:val="00F80170"/>
    <w:rsid w:val="00F814E2"/>
    <w:rsid w:val="00F818BD"/>
    <w:rsid w:val="00F820F9"/>
    <w:rsid w:val="00F8269B"/>
    <w:rsid w:val="00F83430"/>
    <w:rsid w:val="00F8378A"/>
    <w:rsid w:val="00F843AC"/>
    <w:rsid w:val="00F84758"/>
    <w:rsid w:val="00F84DAE"/>
    <w:rsid w:val="00F85716"/>
    <w:rsid w:val="00F86AC8"/>
    <w:rsid w:val="00F97CE8"/>
    <w:rsid w:val="00F97DB9"/>
    <w:rsid w:val="00FA0332"/>
    <w:rsid w:val="00FA2575"/>
    <w:rsid w:val="00FA29F1"/>
    <w:rsid w:val="00FA2CF1"/>
    <w:rsid w:val="00FA3777"/>
    <w:rsid w:val="00FA4EB4"/>
    <w:rsid w:val="00FA52B1"/>
    <w:rsid w:val="00FA6316"/>
    <w:rsid w:val="00FA7356"/>
    <w:rsid w:val="00FA7727"/>
    <w:rsid w:val="00FB00B6"/>
    <w:rsid w:val="00FB03DA"/>
    <w:rsid w:val="00FB0B94"/>
    <w:rsid w:val="00FB2E1C"/>
    <w:rsid w:val="00FB3853"/>
    <w:rsid w:val="00FB4C42"/>
    <w:rsid w:val="00FB553D"/>
    <w:rsid w:val="00FB5E68"/>
    <w:rsid w:val="00FB76F5"/>
    <w:rsid w:val="00FC1719"/>
    <w:rsid w:val="00FC21BB"/>
    <w:rsid w:val="00FC2874"/>
    <w:rsid w:val="00FC34D0"/>
    <w:rsid w:val="00FC71A4"/>
    <w:rsid w:val="00FD1164"/>
    <w:rsid w:val="00FD5738"/>
    <w:rsid w:val="00FD7048"/>
    <w:rsid w:val="00FD7E89"/>
    <w:rsid w:val="00FE0184"/>
    <w:rsid w:val="00FE105C"/>
    <w:rsid w:val="00FF5E89"/>
    <w:rsid w:val="00FF6384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B2D21C6-A1BC-4C51-9BF3-A3CF7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8C2"/>
    <w:pPr>
      <w:suppressAutoHyphens/>
      <w:spacing w:after="200" w:line="276" w:lineRule="auto"/>
    </w:pPr>
    <w:rPr>
      <w:rFonts w:ascii="Calibri" w:hAnsi="Calibri" w:cs="font326"/>
      <w:kern w:val="1"/>
    </w:rPr>
  </w:style>
  <w:style w:type="paragraph" w:styleId="1">
    <w:name w:val="heading 1"/>
    <w:basedOn w:val="a"/>
    <w:next w:val="a"/>
    <w:link w:val="10"/>
    <w:uiPriority w:val="9"/>
    <w:qFormat/>
    <w:rsid w:val="005F47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FC21BB"/>
    <w:pPr>
      <w:suppressAutoHyphens w:val="0"/>
      <w:spacing w:before="100" w:beforeAutospacing="1" w:after="100" w:afterAutospacing="1" w:line="240" w:lineRule="auto"/>
      <w:outlineLvl w:val="2"/>
    </w:pPr>
    <w:rPr>
      <w:rFonts w:cs="Times New Roman"/>
      <w:b/>
      <w:bCs/>
      <w:kern w:val="0"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C21BB"/>
    <w:rPr>
      <w:b/>
      <w:sz w:val="27"/>
    </w:rPr>
  </w:style>
  <w:style w:type="character" w:customStyle="1" w:styleId="11">
    <w:name w:val="Основной шрифт абзаца1"/>
    <w:uiPriority w:val="99"/>
    <w:rsid w:val="0061608A"/>
  </w:style>
  <w:style w:type="character" w:customStyle="1" w:styleId="a3">
    <w:name w:val="Текст выноски Знак"/>
    <w:uiPriority w:val="99"/>
    <w:rsid w:val="0061608A"/>
    <w:rPr>
      <w:rFonts w:ascii="Tahoma" w:hAnsi="Tahoma"/>
      <w:sz w:val="16"/>
    </w:rPr>
  </w:style>
  <w:style w:type="character" w:customStyle="1" w:styleId="ListLabel1">
    <w:name w:val="ListLabel 1"/>
    <w:uiPriority w:val="99"/>
    <w:rsid w:val="0061608A"/>
  </w:style>
  <w:style w:type="character" w:customStyle="1" w:styleId="ListLabel2">
    <w:name w:val="ListLabel 2"/>
    <w:uiPriority w:val="99"/>
    <w:rsid w:val="0061608A"/>
  </w:style>
  <w:style w:type="paragraph" w:customStyle="1" w:styleId="12">
    <w:name w:val="Заголовок1"/>
    <w:basedOn w:val="a"/>
    <w:next w:val="a4"/>
    <w:uiPriority w:val="99"/>
    <w:rsid w:val="0061608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5"/>
    <w:uiPriority w:val="99"/>
    <w:rsid w:val="0061608A"/>
    <w:pPr>
      <w:spacing w:after="140" w:line="288" w:lineRule="auto"/>
    </w:pPr>
  </w:style>
  <w:style w:type="character" w:customStyle="1" w:styleId="a5">
    <w:name w:val="Основний текст Знак"/>
    <w:basedOn w:val="a0"/>
    <w:link w:val="a4"/>
    <w:uiPriority w:val="99"/>
    <w:semiHidden/>
    <w:rsid w:val="00E84887"/>
    <w:rPr>
      <w:rFonts w:ascii="Calibri" w:hAnsi="Calibri" w:cs="font326"/>
      <w:kern w:val="1"/>
    </w:rPr>
  </w:style>
  <w:style w:type="paragraph" w:styleId="a6">
    <w:name w:val="List"/>
    <w:basedOn w:val="a4"/>
    <w:uiPriority w:val="99"/>
    <w:rsid w:val="0061608A"/>
    <w:rPr>
      <w:rFonts w:cs="Mangal"/>
    </w:rPr>
  </w:style>
  <w:style w:type="paragraph" w:styleId="a7">
    <w:name w:val="caption"/>
    <w:basedOn w:val="a"/>
    <w:uiPriority w:val="99"/>
    <w:qFormat/>
    <w:rsid w:val="0061608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Покажчик"/>
    <w:basedOn w:val="a"/>
    <w:uiPriority w:val="99"/>
    <w:rsid w:val="0061608A"/>
    <w:pPr>
      <w:suppressLineNumbers/>
    </w:pPr>
    <w:rPr>
      <w:rFonts w:cs="Mangal"/>
    </w:rPr>
  </w:style>
  <w:style w:type="paragraph" w:customStyle="1" w:styleId="13">
    <w:name w:val="Абзац списка1"/>
    <w:basedOn w:val="a"/>
    <w:uiPriority w:val="99"/>
    <w:rsid w:val="0061608A"/>
    <w:pPr>
      <w:ind w:left="720"/>
    </w:pPr>
  </w:style>
  <w:style w:type="paragraph" w:customStyle="1" w:styleId="14">
    <w:name w:val="Текст выноски1"/>
    <w:basedOn w:val="a"/>
    <w:uiPriority w:val="99"/>
    <w:rsid w:val="00616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99"/>
    <w:qFormat/>
    <w:rsid w:val="009877F7"/>
    <w:rPr>
      <w:rFonts w:cs="Times New Roman"/>
      <w:b/>
    </w:rPr>
  </w:style>
  <w:style w:type="paragraph" w:styleId="aa">
    <w:name w:val="Balloon Text"/>
    <w:basedOn w:val="a"/>
    <w:link w:val="ab"/>
    <w:uiPriority w:val="99"/>
    <w:semiHidden/>
    <w:rsid w:val="00CE6C3E"/>
    <w:pPr>
      <w:spacing w:after="0" w:line="240" w:lineRule="auto"/>
    </w:pPr>
    <w:rPr>
      <w:rFonts w:ascii="Tahoma" w:hAnsi="Tahoma" w:cs="Times New Roman"/>
      <w:sz w:val="16"/>
      <w:szCs w:val="16"/>
      <w:lang w:eastAsia="zh-CN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E6C3E"/>
    <w:rPr>
      <w:rFonts w:ascii="Tahoma" w:eastAsia="Times New Roman" w:hAnsi="Tahoma"/>
      <w:kern w:val="1"/>
      <w:sz w:val="16"/>
    </w:rPr>
  </w:style>
  <w:style w:type="paragraph" w:styleId="ac">
    <w:name w:val="header"/>
    <w:basedOn w:val="a"/>
    <w:link w:val="ad"/>
    <w:uiPriority w:val="99"/>
    <w:rsid w:val="00277D96"/>
    <w:pPr>
      <w:tabs>
        <w:tab w:val="center" w:pos="4819"/>
        <w:tab w:val="right" w:pos="9639"/>
      </w:tabs>
      <w:spacing w:after="0" w:line="240" w:lineRule="auto"/>
    </w:pPr>
    <w:rPr>
      <w:rFonts w:cs="Times New Roman"/>
      <w:lang w:eastAsia="zh-CN"/>
    </w:rPr>
  </w:style>
  <w:style w:type="character" w:customStyle="1" w:styleId="ad">
    <w:name w:val="Верхній колонтитул Знак"/>
    <w:basedOn w:val="a0"/>
    <w:link w:val="ac"/>
    <w:uiPriority w:val="99"/>
    <w:rsid w:val="00277D96"/>
    <w:rPr>
      <w:rFonts w:ascii="Calibri" w:eastAsia="Times New Roman" w:hAnsi="Calibri"/>
      <w:kern w:val="1"/>
      <w:sz w:val="22"/>
    </w:rPr>
  </w:style>
  <w:style w:type="paragraph" w:styleId="ae">
    <w:name w:val="footer"/>
    <w:basedOn w:val="a"/>
    <w:link w:val="af"/>
    <w:uiPriority w:val="99"/>
    <w:rsid w:val="00277D96"/>
    <w:pPr>
      <w:tabs>
        <w:tab w:val="center" w:pos="4819"/>
        <w:tab w:val="right" w:pos="9639"/>
      </w:tabs>
      <w:spacing w:after="0" w:line="240" w:lineRule="auto"/>
    </w:pPr>
    <w:rPr>
      <w:rFonts w:cs="Times New Roman"/>
      <w:lang w:eastAsia="zh-CN"/>
    </w:rPr>
  </w:style>
  <w:style w:type="character" w:customStyle="1" w:styleId="af">
    <w:name w:val="Нижній колонтитул Знак"/>
    <w:basedOn w:val="a0"/>
    <w:link w:val="ae"/>
    <w:uiPriority w:val="99"/>
    <w:rsid w:val="00277D96"/>
    <w:rPr>
      <w:rFonts w:ascii="Calibri" w:eastAsia="Times New Roman" w:hAnsi="Calibri"/>
      <w:kern w:val="1"/>
      <w:sz w:val="22"/>
    </w:rPr>
  </w:style>
  <w:style w:type="paragraph" w:styleId="af0">
    <w:name w:val="List Paragraph"/>
    <w:basedOn w:val="a"/>
    <w:uiPriority w:val="99"/>
    <w:qFormat/>
    <w:rsid w:val="00445B69"/>
    <w:pPr>
      <w:ind w:left="720"/>
    </w:pPr>
  </w:style>
  <w:style w:type="paragraph" w:customStyle="1" w:styleId="15">
    <w:name w:val="Знак Знак1 Знак Знак Знак Знак Знак Знак Знак Знак"/>
    <w:basedOn w:val="a"/>
    <w:uiPriority w:val="99"/>
    <w:rsid w:val="00C93281"/>
    <w:pPr>
      <w:suppressAutoHyphens w:val="0"/>
      <w:spacing w:after="0" w:line="240" w:lineRule="auto"/>
    </w:pPr>
    <w:rPr>
      <w:rFonts w:ascii="Verdana" w:hAnsi="Verdana" w:cs="Times New Roman"/>
      <w:kern w:val="0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"/>
    <w:basedOn w:val="a"/>
    <w:uiPriority w:val="99"/>
    <w:rsid w:val="003226B6"/>
    <w:pPr>
      <w:suppressAutoHyphens w:val="0"/>
      <w:spacing w:after="0" w:line="240" w:lineRule="auto"/>
    </w:pPr>
    <w:rPr>
      <w:rFonts w:ascii="Verdana" w:hAnsi="Verdana" w:cs="Verdana"/>
      <w:kern w:val="0"/>
      <w:sz w:val="20"/>
      <w:szCs w:val="20"/>
      <w:lang w:eastAsia="en-US"/>
    </w:rPr>
  </w:style>
  <w:style w:type="paragraph" w:styleId="af2">
    <w:name w:val="Normal (Web)"/>
    <w:basedOn w:val="a"/>
    <w:uiPriority w:val="99"/>
    <w:rsid w:val="00D05754"/>
    <w:pPr>
      <w:suppressAutoHyphens w:val="0"/>
      <w:spacing w:before="100" w:beforeAutospacing="1" w:after="100" w:afterAutospacing="1" w:line="240" w:lineRule="auto"/>
    </w:pPr>
    <w:rPr>
      <w:rFonts w:ascii="Tahoma" w:hAnsi="Tahoma" w:cs="Tahoma"/>
      <w:color w:val="200F03"/>
      <w:kern w:val="0"/>
      <w:sz w:val="20"/>
      <w:szCs w:val="20"/>
      <w:lang w:val="ru-RU" w:eastAsia="ru-RU"/>
    </w:rPr>
  </w:style>
  <w:style w:type="paragraph" w:customStyle="1" w:styleId="110">
    <w:name w:val="Знак Знак1 Знак Знак Знак Знак Знак Знак Знак Знак1"/>
    <w:basedOn w:val="a"/>
    <w:uiPriority w:val="99"/>
    <w:rsid w:val="00D05754"/>
    <w:pPr>
      <w:suppressAutoHyphens w:val="0"/>
      <w:spacing w:after="0" w:line="240" w:lineRule="auto"/>
    </w:pPr>
    <w:rPr>
      <w:rFonts w:ascii="Verdana" w:hAnsi="Verdana" w:cs="Times New Roman"/>
      <w:kern w:val="0"/>
      <w:sz w:val="20"/>
      <w:szCs w:val="20"/>
      <w:lang w:val="en-US" w:eastAsia="en-US"/>
    </w:rPr>
  </w:style>
  <w:style w:type="paragraph" w:customStyle="1" w:styleId="16">
    <w:name w:val="Звичайний1"/>
    <w:uiPriority w:val="99"/>
    <w:rsid w:val="00422C64"/>
    <w:rPr>
      <w:rFonts w:ascii="Calibri" w:hAnsi="Calibri"/>
      <w:sz w:val="20"/>
      <w:szCs w:val="20"/>
      <w:lang w:val="en-US" w:eastAsia="ru-RU"/>
    </w:rPr>
  </w:style>
  <w:style w:type="paragraph" w:customStyle="1" w:styleId="Default">
    <w:name w:val="Default"/>
    <w:uiPriority w:val="99"/>
    <w:rsid w:val="008D52A9"/>
    <w:pPr>
      <w:autoSpaceDE w:val="0"/>
      <w:autoSpaceDN w:val="0"/>
      <w:adjustRightInd w:val="0"/>
    </w:pPr>
    <w:rPr>
      <w:rFonts w:ascii="SchoolBook" w:hAnsi="SchoolBook" w:cs="SchoolBook"/>
      <w:color w:val="000000"/>
      <w:sz w:val="24"/>
      <w:szCs w:val="24"/>
    </w:rPr>
  </w:style>
  <w:style w:type="character" w:customStyle="1" w:styleId="2">
    <w:name w:val="Основний текст (2)_"/>
    <w:link w:val="21"/>
    <w:uiPriority w:val="99"/>
    <w:rsid w:val="00E8130F"/>
    <w:rPr>
      <w:rFonts w:ascii="Arial" w:hAnsi="Arial"/>
      <w:sz w:val="19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E8130F"/>
    <w:pPr>
      <w:widowControl w:val="0"/>
      <w:shd w:val="clear" w:color="auto" w:fill="FFFFFF"/>
      <w:suppressAutoHyphens w:val="0"/>
      <w:spacing w:before="300" w:after="0" w:line="216" w:lineRule="exact"/>
      <w:ind w:hanging="360"/>
    </w:pPr>
    <w:rPr>
      <w:rFonts w:ascii="Arial" w:hAnsi="Arial" w:cs="Times New Roman"/>
      <w:kern w:val="0"/>
      <w:sz w:val="19"/>
      <w:szCs w:val="19"/>
      <w:lang w:eastAsia="zh-CN"/>
    </w:rPr>
  </w:style>
  <w:style w:type="table" w:styleId="af3">
    <w:name w:val="Table Grid"/>
    <w:basedOn w:val="a1"/>
    <w:uiPriority w:val="99"/>
    <w:rsid w:val="009B5700"/>
    <w:pPr>
      <w:jc w:val="both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rsid w:val="006062CC"/>
    <w:rPr>
      <w:rFonts w:cs="Times New Roman"/>
      <w:color w:val="auto"/>
      <w:u w:val="single"/>
    </w:rPr>
  </w:style>
  <w:style w:type="paragraph" w:customStyle="1" w:styleId="af5">
    <w:name w:val="Знак Знак Знак Знак Знак Знак Знак Знак Знак"/>
    <w:basedOn w:val="a"/>
    <w:uiPriority w:val="99"/>
    <w:rsid w:val="00770166"/>
    <w:pPr>
      <w:suppressAutoHyphens w:val="0"/>
      <w:spacing w:after="0" w:line="240" w:lineRule="auto"/>
    </w:pPr>
    <w:rPr>
      <w:rFonts w:ascii="Verdana" w:hAnsi="Verdana" w:cs="Verdana"/>
      <w:kern w:val="0"/>
      <w:sz w:val="20"/>
      <w:szCs w:val="20"/>
      <w:lang w:eastAsia="en-US"/>
    </w:rPr>
  </w:style>
  <w:style w:type="character" w:styleId="af6">
    <w:name w:val="page number"/>
    <w:basedOn w:val="a0"/>
    <w:uiPriority w:val="99"/>
    <w:rsid w:val="005A0221"/>
    <w:rPr>
      <w:rFonts w:ascii="Times New Roman" w:hAnsi="Times New Roman" w:cs="Times New Roman"/>
      <w:b/>
      <w:sz w:val="26"/>
    </w:rPr>
  </w:style>
  <w:style w:type="paragraph" w:styleId="af7">
    <w:name w:val="No Spacing"/>
    <w:uiPriority w:val="99"/>
    <w:qFormat/>
    <w:rsid w:val="00DE16F8"/>
    <w:pPr>
      <w:suppressAutoHyphens/>
    </w:pPr>
    <w:rPr>
      <w:rFonts w:ascii="Calibri" w:hAnsi="Calibri" w:cs="font326"/>
      <w:kern w:val="1"/>
    </w:rPr>
  </w:style>
  <w:style w:type="paragraph" w:styleId="af8">
    <w:name w:val="Body Text Indent"/>
    <w:basedOn w:val="a"/>
    <w:link w:val="af9"/>
    <w:uiPriority w:val="99"/>
    <w:semiHidden/>
    <w:rsid w:val="009915B5"/>
    <w:pPr>
      <w:spacing w:after="120"/>
      <w:ind w:left="283"/>
    </w:pPr>
    <w:rPr>
      <w:rFonts w:cs="Times New Roman"/>
    </w:rPr>
  </w:style>
  <w:style w:type="character" w:customStyle="1" w:styleId="af9">
    <w:name w:val="Основний текст з відступом Знак"/>
    <w:basedOn w:val="a0"/>
    <w:link w:val="af8"/>
    <w:uiPriority w:val="99"/>
    <w:semiHidden/>
    <w:rsid w:val="009915B5"/>
    <w:rPr>
      <w:rFonts w:ascii="Calibri" w:eastAsia="Times New Roman" w:hAnsi="Calibri"/>
      <w:kern w:val="1"/>
      <w:sz w:val="22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5F4726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2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E59D1-BFA2-4C28-9499-6618E6B96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1433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111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dek201</dc:creator>
  <cp:lastModifiedBy>Уляна</cp:lastModifiedBy>
  <cp:revision>12</cp:revision>
  <cp:lastPrinted>2023-02-23T08:06:00Z</cp:lastPrinted>
  <dcterms:created xsi:type="dcterms:W3CDTF">2022-07-12T09:45:00Z</dcterms:created>
  <dcterms:modified xsi:type="dcterms:W3CDTF">2023-09-21T16:40:00Z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