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6B0A" w:rsidRPr="009D1582" w:rsidRDefault="00866B0A" w:rsidP="00866B0A">
      <w:pPr>
        <w:suppressAutoHyphens w:val="0"/>
        <w:spacing w:after="0" w:line="240" w:lineRule="auto"/>
        <w:ind w:left="9356"/>
        <w:rPr>
          <w:rFonts w:ascii="Times New Roman" w:hAnsi="Times New Roman" w:cs="Times New Roman"/>
          <w:bCs/>
          <w:kern w:val="0"/>
          <w:sz w:val="28"/>
          <w:szCs w:val="28"/>
          <w:lang w:eastAsia="ar-SA"/>
        </w:rPr>
      </w:pPr>
      <w:r w:rsidRPr="009D1582">
        <w:rPr>
          <w:rFonts w:ascii="Times New Roman" w:hAnsi="Times New Roman" w:cs="Times New Roman"/>
          <w:bCs/>
          <w:kern w:val="0"/>
          <w:sz w:val="28"/>
          <w:szCs w:val="28"/>
          <w:lang w:eastAsia="ar-SA"/>
        </w:rPr>
        <w:t>Затверджено</w:t>
      </w:r>
    </w:p>
    <w:p w:rsidR="00866B0A" w:rsidRPr="009D1582" w:rsidRDefault="00866B0A" w:rsidP="00866B0A">
      <w:pPr>
        <w:suppressAutoHyphens w:val="0"/>
        <w:spacing w:after="0" w:line="240" w:lineRule="auto"/>
        <w:ind w:left="9356"/>
        <w:rPr>
          <w:rFonts w:ascii="Times New Roman" w:hAnsi="Times New Roman" w:cs="Times New Roman"/>
          <w:bCs/>
          <w:kern w:val="0"/>
          <w:sz w:val="28"/>
          <w:szCs w:val="28"/>
          <w:lang w:eastAsia="ar-SA"/>
        </w:rPr>
      </w:pPr>
      <w:r w:rsidRPr="009D1582">
        <w:rPr>
          <w:rFonts w:ascii="Times New Roman" w:hAnsi="Times New Roman" w:cs="Times New Roman"/>
          <w:bCs/>
          <w:kern w:val="0"/>
          <w:sz w:val="28"/>
          <w:szCs w:val="28"/>
          <w:lang w:eastAsia="ar-SA"/>
        </w:rPr>
        <w:t xml:space="preserve">рішення </w:t>
      </w:r>
      <w:r w:rsidRPr="009D1582">
        <w:rPr>
          <w:rFonts w:ascii="Times New Roman" w:hAnsi="Times New Roman" w:cs="Times New Roman"/>
          <w:kern w:val="0"/>
          <w:sz w:val="28"/>
          <w:szCs w:val="28"/>
          <w:lang w:eastAsia="ru-RU"/>
        </w:rPr>
        <w:t>Львівської обласної ради</w:t>
      </w:r>
      <w:r w:rsidRPr="009D1582">
        <w:rPr>
          <w:rFonts w:ascii="Times New Roman" w:hAnsi="Times New Roman" w:cs="Times New Roman"/>
          <w:bCs/>
          <w:kern w:val="0"/>
          <w:sz w:val="28"/>
          <w:szCs w:val="28"/>
          <w:lang w:eastAsia="ar-SA"/>
        </w:rPr>
        <w:t xml:space="preserve"> </w:t>
      </w:r>
    </w:p>
    <w:p w:rsidR="00866B0A" w:rsidRPr="009D1582" w:rsidRDefault="00866B0A" w:rsidP="00866B0A">
      <w:pPr>
        <w:suppressAutoHyphens w:val="0"/>
        <w:spacing w:after="0" w:line="240" w:lineRule="auto"/>
        <w:ind w:left="9356"/>
        <w:rPr>
          <w:rFonts w:ascii="Times New Roman" w:hAnsi="Times New Roman" w:cs="Times New Roman"/>
          <w:bCs/>
          <w:kern w:val="0"/>
          <w:sz w:val="28"/>
          <w:szCs w:val="28"/>
          <w:lang w:eastAsia="ar-SA"/>
        </w:rPr>
      </w:pPr>
      <w:r w:rsidRPr="009D1582">
        <w:rPr>
          <w:rFonts w:ascii="Times New Roman" w:eastAsia="Arial" w:hAnsi="Times New Roman" w:cs="Times New Roman"/>
          <w:color w:val="000000"/>
          <w:kern w:val="0"/>
          <w:sz w:val="28"/>
          <w:szCs w:val="28"/>
        </w:rPr>
        <w:t>від 18.02.2021 №56</w:t>
      </w:r>
      <w:r w:rsidRPr="009D1582">
        <w:rPr>
          <w:rFonts w:ascii="Times New Roman" w:hAnsi="Times New Roman" w:cs="Times New Roman"/>
          <w:bCs/>
          <w:kern w:val="0"/>
          <w:sz w:val="28"/>
          <w:szCs w:val="28"/>
          <w:lang w:eastAsia="ar-SA"/>
        </w:rPr>
        <w:t xml:space="preserve"> </w:t>
      </w:r>
    </w:p>
    <w:p w:rsidR="00866B0A" w:rsidRPr="009D1582" w:rsidRDefault="00866B0A" w:rsidP="00866B0A">
      <w:pPr>
        <w:suppressAutoHyphens w:val="0"/>
        <w:spacing w:after="0" w:line="240" w:lineRule="auto"/>
        <w:ind w:left="9356"/>
        <w:rPr>
          <w:rFonts w:ascii="Times New Roman" w:hAnsi="Times New Roman" w:cs="Times New Roman"/>
          <w:bCs/>
          <w:kern w:val="0"/>
          <w:sz w:val="28"/>
          <w:szCs w:val="28"/>
          <w:lang w:eastAsia="ar-SA"/>
        </w:rPr>
      </w:pPr>
      <w:r w:rsidRPr="009D1582">
        <w:rPr>
          <w:rFonts w:ascii="Times New Roman" w:hAnsi="Times New Roman" w:cs="Times New Roman"/>
          <w:bCs/>
          <w:kern w:val="0"/>
          <w:sz w:val="28"/>
          <w:szCs w:val="28"/>
          <w:lang w:eastAsia="ar-SA"/>
        </w:rPr>
        <w:t xml:space="preserve">(у редакції розпорядження начальника </w:t>
      </w:r>
    </w:p>
    <w:p w:rsidR="00866B0A" w:rsidRPr="009D1582" w:rsidRDefault="00866B0A" w:rsidP="00866B0A">
      <w:pPr>
        <w:suppressAutoHyphens w:val="0"/>
        <w:spacing w:after="0" w:line="240" w:lineRule="auto"/>
        <w:ind w:left="9356"/>
        <w:rPr>
          <w:rFonts w:ascii="Times New Roman" w:hAnsi="Times New Roman" w:cs="Times New Roman"/>
          <w:bCs/>
          <w:kern w:val="0"/>
          <w:sz w:val="28"/>
          <w:szCs w:val="28"/>
          <w:lang w:eastAsia="ar-SA"/>
        </w:rPr>
      </w:pPr>
      <w:r w:rsidRPr="009D1582">
        <w:rPr>
          <w:rFonts w:ascii="Times New Roman" w:hAnsi="Times New Roman" w:cs="Times New Roman"/>
          <w:bCs/>
          <w:kern w:val="0"/>
          <w:sz w:val="28"/>
          <w:szCs w:val="28"/>
          <w:lang w:eastAsia="ar-SA"/>
        </w:rPr>
        <w:t>обласної військової адміністрації</w:t>
      </w:r>
    </w:p>
    <w:p w:rsidR="00866B0A" w:rsidRPr="009D1582" w:rsidRDefault="00866B0A" w:rsidP="00866B0A">
      <w:pPr>
        <w:suppressAutoHyphens w:val="0"/>
        <w:spacing w:after="0" w:line="240" w:lineRule="auto"/>
        <w:ind w:left="9356"/>
        <w:rPr>
          <w:rFonts w:ascii="Times New Roman" w:hAnsi="Times New Roman" w:cs="Times New Roman"/>
          <w:bCs/>
          <w:kern w:val="0"/>
          <w:sz w:val="28"/>
          <w:szCs w:val="28"/>
          <w:lang w:eastAsia="ar-SA"/>
        </w:rPr>
      </w:pPr>
      <w:r w:rsidRPr="009D1582">
        <w:rPr>
          <w:rFonts w:ascii="Times New Roman" w:hAnsi="Times New Roman" w:cs="Times New Roman"/>
          <w:bCs/>
          <w:kern w:val="0"/>
          <w:sz w:val="28"/>
          <w:szCs w:val="28"/>
          <w:lang w:eastAsia="ar-SA"/>
        </w:rPr>
        <w:t>від 01.12.2022 №657/0/5-22ВА)</w:t>
      </w:r>
    </w:p>
    <w:p w:rsidR="00866B0A" w:rsidRPr="009D1582" w:rsidRDefault="00866B0A" w:rsidP="00866B0A">
      <w:pPr>
        <w:suppressAutoHyphens w:val="0"/>
        <w:spacing w:after="0" w:line="240" w:lineRule="auto"/>
        <w:ind w:left="9356" w:firstLine="4962"/>
        <w:rPr>
          <w:rFonts w:ascii="Times New Roman" w:hAnsi="Times New Roman" w:cs="Times New Roman"/>
          <w:bCs/>
          <w:kern w:val="0"/>
          <w:sz w:val="28"/>
          <w:szCs w:val="28"/>
          <w:lang w:eastAsia="ar-SA"/>
        </w:rPr>
      </w:pPr>
    </w:p>
    <w:p w:rsidR="00866B0A" w:rsidRPr="009D1582" w:rsidRDefault="00866B0A" w:rsidP="00866B0A">
      <w:pPr>
        <w:suppressAutoHyphens w:val="0"/>
        <w:spacing w:after="0" w:line="240" w:lineRule="auto"/>
        <w:ind w:left="9356"/>
        <w:rPr>
          <w:rFonts w:ascii="Times New Roman" w:hAnsi="Times New Roman" w:cs="Times New Roman"/>
          <w:bCs/>
          <w:kern w:val="0"/>
          <w:sz w:val="28"/>
          <w:szCs w:val="28"/>
          <w:lang w:eastAsia="ar-SA"/>
        </w:rPr>
      </w:pPr>
      <w:r w:rsidRPr="009D1582">
        <w:rPr>
          <w:rFonts w:ascii="Times New Roman" w:hAnsi="Times New Roman" w:cs="Times New Roman"/>
          <w:bCs/>
          <w:kern w:val="0"/>
          <w:sz w:val="28"/>
          <w:szCs w:val="28"/>
          <w:lang w:eastAsia="ar-SA"/>
        </w:rPr>
        <w:t>Додаток 2</w:t>
      </w:r>
    </w:p>
    <w:p w:rsidR="00866B0A" w:rsidRPr="009D1582" w:rsidRDefault="00866B0A" w:rsidP="00866B0A">
      <w:pPr>
        <w:suppressAutoHyphens w:val="0"/>
        <w:spacing w:after="0" w:line="240" w:lineRule="auto"/>
        <w:ind w:left="9356"/>
        <w:rPr>
          <w:rFonts w:ascii="Times New Roman" w:hAnsi="Times New Roman" w:cs="Times New Roman"/>
          <w:bCs/>
          <w:kern w:val="0"/>
          <w:sz w:val="28"/>
          <w:szCs w:val="28"/>
          <w:lang w:eastAsia="ar-SA"/>
        </w:rPr>
      </w:pPr>
      <w:r w:rsidRPr="009D1582">
        <w:rPr>
          <w:rFonts w:ascii="Times New Roman" w:hAnsi="Times New Roman" w:cs="Times New Roman"/>
          <w:bCs/>
          <w:kern w:val="0"/>
          <w:sz w:val="28"/>
          <w:szCs w:val="28"/>
          <w:lang w:eastAsia="ar-SA"/>
        </w:rPr>
        <w:t>до розпорядження начальника</w:t>
      </w:r>
    </w:p>
    <w:p w:rsidR="00866B0A" w:rsidRPr="009D1582" w:rsidRDefault="00866B0A" w:rsidP="00866B0A">
      <w:pPr>
        <w:suppressAutoHyphens w:val="0"/>
        <w:spacing w:after="0" w:line="240" w:lineRule="auto"/>
        <w:ind w:left="9356"/>
        <w:rPr>
          <w:rFonts w:ascii="Times New Roman" w:hAnsi="Times New Roman" w:cs="Times New Roman"/>
          <w:bCs/>
          <w:kern w:val="0"/>
          <w:sz w:val="28"/>
          <w:szCs w:val="28"/>
          <w:lang w:eastAsia="ar-SA"/>
        </w:rPr>
      </w:pPr>
      <w:r w:rsidRPr="009D1582">
        <w:rPr>
          <w:rFonts w:ascii="Times New Roman" w:hAnsi="Times New Roman" w:cs="Times New Roman"/>
          <w:bCs/>
          <w:kern w:val="0"/>
          <w:sz w:val="28"/>
          <w:szCs w:val="28"/>
          <w:lang w:eastAsia="ar-SA"/>
        </w:rPr>
        <w:t xml:space="preserve">обласної  військової адміністрації </w:t>
      </w:r>
    </w:p>
    <w:p w:rsidR="00866B0A" w:rsidRPr="009D1582" w:rsidRDefault="00866B0A" w:rsidP="00866B0A">
      <w:pPr>
        <w:suppressAutoHyphens w:val="0"/>
        <w:spacing w:after="0" w:line="240" w:lineRule="auto"/>
        <w:ind w:left="9356"/>
        <w:rPr>
          <w:rFonts w:ascii="Times New Roman" w:hAnsi="Times New Roman" w:cs="Times New Roman"/>
          <w:bCs/>
          <w:kern w:val="0"/>
          <w:sz w:val="28"/>
          <w:szCs w:val="28"/>
          <w:lang w:eastAsia="ar-SA"/>
        </w:rPr>
      </w:pPr>
      <w:r w:rsidRPr="009D1582">
        <w:rPr>
          <w:rFonts w:ascii="Times New Roman" w:hAnsi="Times New Roman" w:cs="Times New Roman"/>
          <w:bCs/>
          <w:kern w:val="0"/>
          <w:sz w:val="28"/>
          <w:szCs w:val="28"/>
          <w:lang w:eastAsia="ar-SA"/>
        </w:rPr>
        <w:t>від____________ №__________</w:t>
      </w:r>
    </w:p>
    <w:p w:rsidR="0003204E" w:rsidRPr="009D1582" w:rsidRDefault="0003204E" w:rsidP="005425BB">
      <w:pPr>
        <w:widowControl w:val="0"/>
        <w:spacing w:after="0" w:line="240" w:lineRule="auto"/>
        <w:ind w:left="10080"/>
        <w:rPr>
          <w:rFonts w:ascii="Times New Roman" w:hAnsi="Times New Roman" w:cs="Times New Roman"/>
          <w:color w:val="000000" w:themeColor="text1"/>
          <w:sz w:val="28"/>
          <w:szCs w:val="28"/>
          <w:lang w:eastAsia="zh-CN"/>
        </w:rPr>
      </w:pPr>
    </w:p>
    <w:p w:rsidR="00CB34E6" w:rsidRPr="009D1582" w:rsidRDefault="0003204E" w:rsidP="005425BB">
      <w:pPr>
        <w:widowControl w:val="0"/>
        <w:spacing w:after="0" w:line="240" w:lineRule="auto"/>
        <w:ind w:left="10080"/>
        <w:rPr>
          <w:rFonts w:ascii="Times New Roman" w:hAnsi="Times New Roman" w:cs="Times New Roman"/>
          <w:color w:val="000000" w:themeColor="text1"/>
          <w:sz w:val="28"/>
          <w:szCs w:val="28"/>
          <w:lang w:eastAsia="zh-CN"/>
        </w:rPr>
      </w:pPr>
      <w:r w:rsidRPr="009D1582">
        <w:rPr>
          <w:rFonts w:ascii="Times New Roman" w:hAnsi="Times New Roman" w:cs="Times New Roman"/>
          <w:color w:val="000000" w:themeColor="text1"/>
          <w:sz w:val="28"/>
          <w:szCs w:val="28"/>
          <w:lang w:eastAsia="zh-CN"/>
        </w:rPr>
        <w:t>(д</w:t>
      </w:r>
      <w:r w:rsidR="00CB34E6" w:rsidRPr="009D1582">
        <w:rPr>
          <w:rFonts w:ascii="Times New Roman" w:hAnsi="Times New Roman" w:cs="Times New Roman"/>
          <w:color w:val="000000" w:themeColor="text1"/>
          <w:sz w:val="28"/>
          <w:szCs w:val="28"/>
          <w:lang w:eastAsia="zh-CN"/>
        </w:rPr>
        <w:t>одаток 2</w:t>
      </w:r>
      <w:r w:rsidR="00B77459" w:rsidRPr="009D1582">
        <w:rPr>
          <w:rFonts w:ascii="Times New Roman" w:hAnsi="Times New Roman" w:cs="Times New Roman"/>
          <w:color w:val="000000" w:themeColor="text1"/>
          <w:sz w:val="28"/>
          <w:szCs w:val="28"/>
          <w:lang w:eastAsia="zh-CN"/>
        </w:rPr>
        <w:t xml:space="preserve"> до Програми</w:t>
      </w:r>
      <w:r w:rsidRPr="009D1582">
        <w:rPr>
          <w:rFonts w:ascii="Times New Roman" w:hAnsi="Times New Roman" w:cs="Times New Roman"/>
          <w:color w:val="000000" w:themeColor="text1"/>
          <w:sz w:val="28"/>
          <w:szCs w:val="28"/>
          <w:lang w:eastAsia="zh-CN"/>
        </w:rPr>
        <w:t>)</w:t>
      </w:r>
    </w:p>
    <w:p w:rsidR="00B77459" w:rsidRPr="009D1582" w:rsidRDefault="00B77459" w:rsidP="00FE74D8">
      <w:pPr>
        <w:widowControl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eastAsia="zh-CN"/>
        </w:rPr>
      </w:pPr>
    </w:p>
    <w:p w:rsidR="00CB34E6" w:rsidRPr="009D1582" w:rsidRDefault="00CB34E6" w:rsidP="00044DD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9D1582">
        <w:rPr>
          <w:rFonts w:ascii="Times New Roman" w:hAnsi="Times New Roman" w:cs="Times New Roman"/>
          <w:b/>
          <w:sz w:val="28"/>
        </w:rPr>
        <w:t>Ресурсне забезпечення</w:t>
      </w:r>
    </w:p>
    <w:p w:rsidR="00CB34E6" w:rsidRPr="009D1582" w:rsidRDefault="00CB34E6" w:rsidP="00FE74D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9D1582">
        <w:rPr>
          <w:rFonts w:ascii="Times New Roman" w:hAnsi="Times New Roman" w:cs="Times New Roman"/>
          <w:b/>
          <w:sz w:val="28"/>
        </w:rPr>
        <w:t>Програми підвищення конкурентоспроможності Львівської області на 2021 – 2025 роки</w:t>
      </w:r>
    </w:p>
    <w:tbl>
      <w:tblPr>
        <w:tblpPr w:leftFromText="180" w:rightFromText="180" w:vertAnchor="text" w:horzAnchor="margin" w:tblpY="190"/>
        <w:tblW w:w="1326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528"/>
        <w:gridCol w:w="1418"/>
        <w:gridCol w:w="1417"/>
        <w:gridCol w:w="1418"/>
        <w:gridCol w:w="1417"/>
        <w:gridCol w:w="1418"/>
        <w:gridCol w:w="1652"/>
      </w:tblGrid>
      <w:tr w:rsidR="00CB34E6" w:rsidRPr="009D1582">
        <w:trPr>
          <w:trHeight w:val="20"/>
        </w:trPr>
        <w:tc>
          <w:tcPr>
            <w:tcW w:w="45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CB34E6" w:rsidRPr="009D1582" w:rsidRDefault="00CB34E6" w:rsidP="00F72E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shd w:val="clear" w:color="auto" w:fill="FFFFFF"/>
              </w:rPr>
            </w:pPr>
            <w:r w:rsidRPr="009D1582">
              <w:rPr>
                <w:rFonts w:ascii="Times New Roman" w:hAnsi="Times New Roman" w:cs="Times New Roman"/>
                <w:b/>
                <w:sz w:val="26"/>
                <w:szCs w:val="26"/>
                <w:shd w:val="clear" w:color="auto" w:fill="FFFFFF"/>
              </w:rPr>
              <w:t>Обсяг коштів, які пропонується залучити на виконання Програми</w:t>
            </w:r>
          </w:p>
        </w:tc>
        <w:tc>
          <w:tcPr>
            <w:tcW w:w="14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CB34E6" w:rsidRPr="009D1582" w:rsidRDefault="00CB34E6" w:rsidP="00F72EB1">
            <w:pPr>
              <w:spacing w:after="0" w:line="240" w:lineRule="auto"/>
              <w:ind w:left="-28" w:right="91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shd w:val="clear" w:color="auto" w:fill="FFFFFF"/>
              </w:rPr>
            </w:pPr>
            <w:r w:rsidRPr="009D1582">
              <w:rPr>
                <w:rFonts w:ascii="Times New Roman" w:hAnsi="Times New Roman" w:cs="Times New Roman"/>
                <w:b/>
                <w:sz w:val="26"/>
                <w:szCs w:val="26"/>
                <w:shd w:val="clear" w:color="auto" w:fill="FFFFFF"/>
              </w:rPr>
              <w:t>2021 рік</w:t>
            </w:r>
            <w:r w:rsidRPr="009D1582">
              <w:rPr>
                <w:rFonts w:ascii="Times New Roman" w:hAnsi="Times New Roman" w:cs="Times New Roman"/>
                <w:b/>
                <w:sz w:val="26"/>
                <w:szCs w:val="26"/>
                <w:shd w:val="clear" w:color="auto" w:fill="FFFFFF"/>
              </w:rPr>
              <w:br/>
              <w:t>(тис. грн)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CB34E6" w:rsidRPr="009D1582" w:rsidRDefault="00CB34E6" w:rsidP="00F72EB1">
            <w:pPr>
              <w:spacing w:after="0" w:line="240" w:lineRule="auto"/>
              <w:ind w:left="-28" w:right="91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shd w:val="clear" w:color="auto" w:fill="FFFFFF"/>
              </w:rPr>
            </w:pPr>
            <w:r w:rsidRPr="009D1582">
              <w:rPr>
                <w:rFonts w:ascii="Times New Roman" w:hAnsi="Times New Roman" w:cs="Times New Roman"/>
                <w:b/>
                <w:sz w:val="26"/>
                <w:szCs w:val="26"/>
                <w:shd w:val="clear" w:color="auto" w:fill="FFFFFF"/>
              </w:rPr>
              <w:t>2022 рік</w:t>
            </w:r>
            <w:r w:rsidRPr="009D1582">
              <w:rPr>
                <w:rFonts w:ascii="Times New Roman" w:hAnsi="Times New Roman" w:cs="Times New Roman"/>
                <w:b/>
                <w:sz w:val="26"/>
                <w:szCs w:val="26"/>
                <w:shd w:val="clear" w:color="auto" w:fill="FFFFFF"/>
              </w:rPr>
              <w:br/>
              <w:t>(тис. грн)</w:t>
            </w:r>
          </w:p>
        </w:tc>
        <w:tc>
          <w:tcPr>
            <w:tcW w:w="14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CB34E6" w:rsidRPr="009D1582" w:rsidRDefault="00CB34E6" w:rsidP="00F72EB1">
            <w:pPr>
              <w:spacing w:after="0" w:line="240" w:lineRule="auto"/>
              <w:ind w:left="-28" w:right="91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shd w:val="clear" w:color="auto" w:fill="FFFFFF"/>
              </w:rPr>
            </w:pPr>
            <w:r w:rsidRPr="009D1582">
              <w:rPr>
                <w:rFonts w:ascii="Times New Roman" w:hAnsi="Times New Roman" w:cs="Times New Roman"/>
                <w:b/>
                <w:sz w:val="26"/>
                <w:szCs w:val="26"/>
                <w:shd w:val="clear" w:color="auto" w:fill="FFFFFF"/>
              </w:rPr>
              <w:t>2023 рік</w:t>
            </w:r>
            <w:r w:rsidRPr="009D1582">
              <w:rPr>
                <w:rFonts w:ascii="Times New Roman" w:hAnsi="Times New Roman" w:cs="Times New Roman"/>
                <w:b/>
                <w:sz w:val="26"/>
                <w:szCs w:val="26"/>
                <w:shd w:val="clear" w:color="auto" w:fill="FFFFFF"/>
              </w:rPr>
              <w:br/>
              <w:t>(тис. грн)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</w:tcPr>
          <w:p w:rsidR="00CB34E6" w:rsidRPr="009D1582" w:rsidRDefault="00CB34E6" w:rsidP="00F72EB1">
            <w:pPr>
              <w:spacing w:after="0" w:line="240" w:lineRule="auto"/>
              <w:ind w:left="-28" w:right="91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</w:rPr>
            </w:pPr>
          </w:p>
          <w:p w:rsidR="00CB34E6" w:rsidRPr="009D1582" w:rsidRDefault="00CB34E6" w:rsidP="00F72EB1">
            <w:pPr>
              <w:spacing w:after="0" w:line="240" w:lineRule="auto"/>
              <w:ind w:left="-28" w:right="91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</w:rPr>
            </w:pPr>
          </w:p>
          <w:p w:rsidR="00CB34E6" w:rsidRPr="009D1582" w:rsidRDefault="00CB34E6" w:rsidP="00F72EB1">
            <w:pPr>
              <w:spacing w:after="0" w:line="240" w:lineRule="auto"/>
              <w:ind w:left="-28" w:right="91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shd w:val="clear" w:color="auto" w:fill="FFFFFF"/>
              </w:rPr>
            </w:pPr>
            <w:r w:rsidRPr="009D1582">
              <w:rPr>
                <w:rFonts w:ascii="Times New Roman" w:hAnsi="Times New Roman" w:cs="Times New Roman"/>
                <w:b/>
                <w:sz w:val="26"/>
                <w:szCs w:val="26"/>
                <w:shd w:val="clear" w:color="auto" w:fill="FFFFFF"/>
              </w:rPr>
              <w:t>2024 рік</w:t>
            </w:r>
            <w:r w:rsidRPr="009D1582">
              <w:rPr>
                <w:rFonts w:ascii="Times New Roman" w:hAnsi="Times New Roman" w:cs="Times New Roman"/>
                <w:b/>
                <w:sz w:val="26"/>
                <w:szCs w:val="26"/>
                <w:shd w:val="clear" w:color="auto" w:fill="FFFFFF"/>
              </w:rPr>
              <w:br/>
              <w:t>(тис. грн)</w:t>
            </w:r>
          </w:p>
        </w:tc>
        <w:tc>
          <w:tcPr>
            <w:tcW w:w="1418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CB34E6" w:rsidRPr="009D1582" w:rsidRDefault="00CB34E6" w:rsidP="00F72EB1">
            <w:pPr>
              <w:spacing w:after="0" w:line="240" w:lineRule="auto"/>
              <w:ind w:left="-28" w:right="91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</w:rPr>
            </w:pPr>
          </w:p>
          <w:p w:rsidR="00CB34E6" w:rsidRPr="009D1582" w:rsidRDefault="00CB34E6" w:rsidP="00F72EB1">
            <w:pPr>
              <w:spacing w:after="0" w:line="240" w:lineRule="auto"/>
              <w:ind w:left="-28" w:right="91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</w:rPr>
            </w:pPr>
          </w:p>
          <w:p w:rsidR="00CB34E6" w:rsidRPr="009D1582" w:rsidRDefault="00CB34E6" w:rsidP="00F72EB1">
            <w:pPr>
              <w:spacing w:after="0" w:line="240" w:lineRule="auto"/>
              <w:ind w:left="-28" w:right="91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shd w:val="clear" w:color="auto" w:fill="FFFFFF"/>
              </w:rPr>
            </w:pPr>
            <w:r w:rsidRPr="009D1582">
              <w:rPr>
                <w:rFonts w:ascii="Times New Roman" w:hAnsi="Times New Roman" w:cs="Times New Roman"/>
                <w:b/>
                <w:sz w:val="26"/>
                <w:szCs w:val="26"/>
                <w:shd w:val="clear" w:color="auto" w:fill="FFFFFF"/>
              </w:rPr>
              <w:t>2025 рік</w:t>
            </w:r>
            <w:r w:rsidRPr="009D1582">
              <w:rPr>
                <w:rFonts w:ascii="Times New Roman" w:hAnsi="Times New Roman" w:cs="Times New Roman"/>
                <w:b/>
                <w:sz w:val="26"/>
                <w:szCs w:val="26"/>
                <w:shd w:val="clear" w:color="auto" w:fill="FFFFFF"/>
              </w:rPr>
              <w:br/>
              <w:t>(тис. грн)</w:t>
            </w:r>
          </w:p>
        </w:tc>
        <w:tc>
          <w:tcPr>
            <w:tcW w:w="16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CB34E6" w:rsidRPr="009D1582" w:rsidRDefault="00CB34E6" w:rsidP="00F72EB1">
            <w:pPr>
              <w:spacing w:after="0" w:line="240" w:lineRule="auto"/>
              <w:ind w:left="-28" w:right="9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D1582">
              <w:rPr>
                <w:rFonts w:ascii="Times New Roman" w:hAnsi="Times New Roman" w:cs="Times New Roman"/>
                <w:b/>
                <w:sz w:val="26"/>
                <w:szCs w:val="26"/>
                <w:shd w:val="clear" w:color="auto" w:fill="FFFFFF"/>
              </w:rPr>
              <w:t>Усього витрат на виконання Програми</w:t>
            </w:r>
            <w:r w:rsidRPr="009D1582">
              <w:rPr>
                <w:rFonts w:ascii="Times New Roman" w:hAnsi="Times New Roman" w:cs="Times New Roman"/>
                <w:b/>
                <w:sz w:val="26"/>
                <w:szCs w:val="26"/>
                <w:shd w:val="clear" w:color="auto" w:fill="FFFFFF"/>
              </w:rPr>
              <w:br/>
              <w:t>(тис. грн)</w:t>
            </w:r>
          </w:p>
        </w:tc>
      </w:tr>
      <w:tr w:rsidR="00CB34E6" w:rsidRPr="009D1582">
        <w:trPr>
          <w:trHeight w:val="20"/>
        </w:trPr>
        <w:tc>
          <w:tcPr>
            <w:tcW w:w="45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CB34E6" w:rsidRPr="009D1582" w:rsidRDefault="00CB34E6" w:rsidP="00F72EB1">
            <w:pPr>
              <w:spacing w:after="0" w:line="240" w:lineRule="auto"/>
              <w:ind w:left="5"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D1582">
              <w:rPr>
                <w:rFonts w:ascii="Times New Roman" w:hAnsi="Times New Roman" w:cs="Times New Roman"/>
                <w:b/>
                <w:sz w:val="26"/>
                <w:szCs w:val="26"/>
                <w:shd w:val="clear" w:color="auto" w:fill="FFFFFF"/>
              </w:rPr>
              <w:t>Усього, тис. грн</w:t>
            </w:r>
            <w:r w:rsidRPr="009D1582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>:</w:t>
            </w:r>
          </w:p>
        </w:tc>
        <w:tc>
          <w:tcPr>
            <w:tcW w:w="14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CB34E6" w:rsidRPr="009D1582" w:rsidRDefault="00CB34E6" w:rsidP="00F72E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  <w:r w:rsidRPr="009D1582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20</w:t>
            </w:r>
            <w:r w:rsidR="007343FA" w:rsidRPr="009D1582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 xml:space="preserve"> </w:t>
            </w:r>
            <w:r w:rsidRPr="009D1582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509,2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CB34E6" w:rsidRPr="009D1582" w:rsidRDefault="00184958" w:rsidP="00F72E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D1582">
              <w:rPr>
                <w:rFonts w:ascii="Times New Roman" w:hAnsi="Times New Roman" w:cs="Times New Roman"/>
                <w:b/>
                <w:sz w:val="26"/>
                <w:szCs w:val="26"/>
              </w:rPr>
              <w:t>798</w:t>
            </w:r>
            <w:r w:rsidR="00CB34E6" w:rsidRPr="009D1582">
              <w:rPr>
                <w:rFonts w:ascii="Times New Roman" w:hAnsi="Times New Roman" w:cs="Times New Roman"/>
                <w:b/>
                <w:sz w:val="26"/>
                <w:szCs w:val="26"/>
              </w:rPr>
              <w:t>,0</w:t>
            </w:r>
          </w:p>
        </w:tc>
        <w:tc>
          <w:tcPr>
            <w:tcW w:w="14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CB34E6" w:rsidRPr="00C717D9" w:rsidRDefault="00C717D9" w:rsidP="00C717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17</w:t>
            </w:r>
            <w:r w:rsidR="007343FA" w:rsidRPr="00C717D9">
              <w:rPr>
                <w:rFonts w:ascii="Times New Roman" w:hAnsi="Times New Roman" w:cs="Times New Roman"/>
                <w:b/>
                <w:sz w:val="26"/>
                <w:szCs w:val="26"/>
              </w:rPr>
              <w:t> </w:t>
            </w:r>
            <w:r w:rsidR="00184958" w:rsidRPr="00C717D9">
              <w:rPr>
                <w:rFonts w:ascii="Times New Roman" w:hAnsi="Times New Roman" w:cs="Times New Roman"/>
                <w:b/>
                <w:sz w:val="26"/>
                <w:szCs w:val="26"/>
              </w:rPr>
              <w:t>8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69</w:t>
            </w:r>
            <w:r w:rsidR="007343FA" w:rsidRPr="00C717D9">
              <w:rPr>
                <w:rFonts w:ascii="Times New Roman" w:hAnsi="Times New Roman" w:cs="Times New Roman"/>
                <w:b/>
                <w:sz w:val="26"/>
                <w:szCs w:val="26"/>
              </w:rPr>
              <w:t>,</w:t>
            </w:r>
            <w:r w:rsidR="00184958" w:rsidRPr="00C717D9">
              <w:rPr>
                <w:rFonts w:ascii="Times New Roman" w:hAnsi="Times New Roman" w:cs="Times New Roman"/>
                <w:b/>
                <w:sz w:val="26"/>
                <w:szCs w:val="26"/>
              </w:rPr>
              <w:t>751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</w:tcPr>
          <w:p w:rsidR="00CB34E6" w:rsidRPr="009D1582" w:rsidRDefault="00CB34E6" w:rsidP="00F72EB1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CB34E6" w:rsidRPr="009D1582" w:rsidRDefault="00CB34E6" w:rsidP="00F72EB1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CB34E6" w:rsidRPr="009D1582" w:rsidRDefault="00CB34E6" w:rsidP="00F72EB1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B34E6" w:rsidRPr="009D1582">
        <w:trPr>
          <w:trHeight w:val="20"/>
        </w:trPr>
        <w:tc>
          <w:tcPr>
            <w:tcW w:w="45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CB34E6" w:rsidRPr="009D1582" w:rsidRDefault="00CB34E6" w:rsidP="00F72EB1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D1582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>у тому числі:</w:t>
            </w:r>
          </w:p>
        </w:tc>
        <w:tc>
          <w:tcPr>
            <w:tcW w:w="14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CB34E6" w:rsidRPr="009D1582" w:rsidRDefault="00CB34E6" w:rsidP="00F72EB1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CB34E6" w:rsidRPr="009D1582" w:rsidRDefault="00CB34E6" w:rsidP="00F72EB1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CB34E6" w:rsidRPr="00C717D9" w:rsidRDefault="00CB34E6" w:rsidP="00F72EB1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</w:tcPr>
          <w:p w:rsidR="00CB34E6" w:rsidRPr="009D1582" w:rsidRDefault="00CB34E6" w:rsidP="00F72EB1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CB34E6" w:rsidRPr="009D1582" w:rsidRDefault="00CB34E6" w:rsidP="00F72EB1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CB34E6" w:rsidRPr="009D1582" w:rsidRDefault="00CB34E6" w:rsidP="00F72EB1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B34E6" w:rsidRPr="009D1582">
        <w:trPr>
          <w:trHeight w:val="20"/>
        </w:trPr>
        <w:tc>
          <w:tcPr>
            <w:tcW w:w="45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CB34E6" w:rsidRPr="009D1582" w:rsidRDefault="00CB34E6" w:rsidP="00F72EB1">
            <w:pPr>
              <w:spacing w:after="0" w:line="240" w:lineRule="auto"/>
              <w:ind w:left="14" w:hanging="14"/>
              <w:jc w:val="both"/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</w:pPr>
            <w:r w:rsidRPr="009D1582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>обласний бюджет</w:t>
            </w:r>
          </w:p>
        </w:tc>
        <w:tc>
          <w:tcPr>
            <w:tcW w:w="14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CB34E6" w:rsidRPr="009D1582" w:rsidRDefault="00CB34E6" w:rsidP="00F72E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  <w:r w:rsidRPr="009D1582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18 909,2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CB34E6" w:rsidRPr="009D1582" w:rsidRDefault="00184958" w:rsidP="00F72E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D1582">
              <w:rPr>
                <w:rFonts w:ascii="Times New Roman" w:hAnsi="Times New Roman" w:cs="Times New Roman"/>
                <w:b/>
                <w:sz w:val="26"/>
                <w:szCs w:val="26"/>
              </w:rPr>
              <w:t>798</w:t>
            </w:r>
            <w:r w:rsidR="00CB34E6" w:rsidRPr="009D1582">
              <w:rPr>
                <w:rFonts w:ascii="Times New Roman" w:hAnsi="Times New Roman" w:cs="Times New Roman"/>
                <w:b/>
                <w:sz w:val="26"/>
                <w:szCs w:val="26"/>
              </w:rPr>
              <w:t>,0</w:t>
            </w:r>
          </w:p>
        </w:tc>
        <w:tc>
          <w:tcPr>
            <w:tcW w:w="14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CB34E6" w:rsidRPr="00C717D9" w:rsidRDefault="00C717D9" w:rsidP="00C717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17</w:t>
            </w:r>
            <w:r w:rsidR="007343FA" w:rsidRPr="00C717D9">
              <w:rPr>
                <w:rFonts w:ascii="Times New Roman" w:hAnsi="Times New Roman" w:cs="Times New Roman"/>
                <w:b/>
                <w:sz w:val="26"/>
                <w:szCs w:val="26"/>
              </w:rPr>
              <w:t> 8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69</w:t>
            </w:r>
            <w:bookmarkStart w:id="0" w:name="_GoBack"/>
            <w:bookmarkEnd w:id="0"/>
            <w:r w:rsidR="007343FA" w:rsidRPr="00C717D9">
              <w:rPr>
                <w:rFonts w:ascii="Times New Roman" w:hAnsi="Times New Roman" w:cs="Times New Roman"/>
                <w:b/>
                <w:sz w:val="26"/>
                <w:szCs w:val="26"/>
              </w:rPr>
              <w:t>,</w:t>
            </w:r>
            <w:r w:rsidR="00184958" w:rsidRPr="00C717D9">
              <w:rPr>
                <w:rFonts w:ascii="Times New Roman" w:hAnsi="Times New Roman" w:cs="Times New Roman"/>
                <w:b/>
                <w:sz w:val="26"/>
                <w:szCs w:val="26"/>
              </w:rPr>
              <w:t>751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</w:tcPr>
          <w:p w:rsidR="00CB34E6" w:rsidRPr="009D1582" w:rsidRDefault="00CB34E6" w:rsidP="00F72E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D1582">
              <w:rPr>
                <w:rFonts w:ascii="Times New Roman" w:hAnsi="Times New Roman" w:cs="Times New Roman"/>
                <w:sz w:val="26"/>
                <w:szCs w:val="26"/>
              </w:rPr>
              <w:t>У межах бюджетних призначень</w:t>
            </w:r>
          </w:p>
        </w:tc>
        <w:tc>
          <w:tcPr>
            <w:tcW w:w="1418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CB34E6" w:rsidRPr="009D1582" w:rsidRDefault="00CB34E6" w:rsidP="00F72E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D1582">
              <w:rPr>
                <w:rFonts w:ascii="Times New Roman" w:hAnsi="Times New Roman" w:cs="Times New Roman"/>
                <w:sz w:val="26"/>
                <w:szCs w:val="26"/>
              </w:rPr>
              <w:t>У межах бюджетних призначень</w:t>
            </w:r>
          </w:p>
        </w:tc>
        <w:tc>
          <w:tcPr>
            <w:tcW w:w="16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CB34E6" w:rsidRPr="009D1582" w:rsidRDefault="00CB34E6" w:rsidP="00F72E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D1582">
              <w:rPr>
                <w:rFonts w:ascii="Times New Roman" w:hAnsi="Times New Roman" w:cs="Times New Roman"/>
                <w:sz w:val="26"/>
                <w:szCs w:val="26"/>
              </w:rPr>
              <w:t>У межах бюджетних призначень</w:t>
            </w:r>
          </w:p>
        </w:tc>
      </w:tr>
      <w:tr w:rsidR="00CB34E6" w:rsidRPr="009D1582">
        <w:trPr>
          <w:trHeight w:val="20"/>
        </w:trPr>
        <w:tc>
          <w:tcPr>
            <w:tcW w:w="45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CB34E6" w:rsidRPr="009D1582" w:rsidRDefault="00CB34E6" w:rsidP="00F72EB1">
            <w:pPr>
              <w:spacing w:after="0" w:line="240" w:lineRule="auto"/>
              <w:ind w:left="14" w:hanging="1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D1582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>державний бюджет (у тому числі ДФРР)</w:t>
            </w:r>
          </w:p>
        </w:tc>
        <w:tc>
          <w:tcPr>
            <w:tcW w:w="14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CB34E6" w:rsidRPr="009D1582" w:rsidRDefault="00CB34E6" w:rsidP="00F72E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CB34E6" w:rsidRPr="009D1582" w:rsidRDefault="00CB34E6" w:rsidP="00F72EB1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CB34E6" w:rsidRPr="009D1582" w:rsidRDefault="00CB34E6" w:rsidP="00F72EB1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</w:tcPr>
          <w:p w:rsidR="00CB34E6" w:rsidRPr="009D1582" w:rsidRDefault="00CB34E6" w:rsidP="00F72EB1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CB34E6" w:rsidRPr="009D1582" w:rsidRDefault="00CB34E6" w:rsidP="00F72EB1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CB34E6" w:rsidRPr="009D1582" w:rsidRDefault="00CB34E6" w:rsidP="00F72EB1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B34E6" w:rsidRPr="009D1582">
        <w:trPr>
          <w:trHeight w:val="20"/>
        </w:trPr>
        <w:tc>
          <w:tcPr>
            <w:tcW w:w="45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CB34E6" w:rsidRPr="009D1582" w:rsidRDefault="00CB34E6" w:rsidP="00F72EB1">
            <w:pPr>
              <w:spacing w:after="0" w:line="240" w:lineRule="auto"/>
              <w:ind w:left="14" w:hanging="1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D1582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>співфінансування з місцевих бюджетів</w:t>
            </w:r>
          </w:p>
        </w:tc>
        <w:tc>
          <w:tcPr>
            <w:tcW w:w="14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CB34E6" w:rsidRPr="009D1582" w:rsidRDefault="00CB34E6" w:rsidP="00304A7C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  <w:r w:rsidRPr="009D158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   </w:t>
            </w:r>
            <w:r w:rsidRPr="009D1582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1 600,0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CB34E6" w:rsidRPr="009D1582" w:rsidRDefault="00CB34E6" w:rsidP="00F72EB1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CB34E6" w:rsidRPr="009D1582" w:rsidRDefault="00CB34E6" w:rsidP="00F72EB1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</w:tcPr>
          <w:p w:rsidR="00CB34E6" w:rsidRPr="009D1582" w:rsidRDefault="00CB34E6" w:rsidP="00F72EB1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CB34E6" w:rsidRPr="009D1582" w:rsidRDefault="00CB34E6" w:rsidP="00F72EB1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CB34E6" w:rsidRPr="009D1582" w:rsidRDefault="00CB34E6" w:rsidP="00F72EB1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B34E6" w:rsidRPr="009D1582">
        <w:trPr>
          <w:trHeight w:val="213"/>
        </w:trPr>
        <w:tc>
          <w:tcPr>
            <w:tcW w:w="45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CB34E6" w:rsidRPr="009D1582" w:rsidRDefault="00CB34E6" w:rsidP="00F72EB1">
            <w:pPr>
              <w:spacing w:after="0" w:line="240" w:lineRule="auto"/>
              <w:ind w:left="14" w:hanging="1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D1582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>міжнародна технічна допомога</w:t>
            </w:r>
          </w:p>
        </w:tc>
        <w:tc>
          <w:tcPr>
            <w:tcW w:w="14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CB34E6" w:rsidRPr="009D1582" w:rsidRDefault="00CB34E6" w:rsidP="00F72EB1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CB34E6" w:rsidRPr="009D1582" w:rsidRDefault="00CB34E6" w:rsidP="00F72EB1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CB34E6" w:rsidRPr="009D1582" w:rsidRDefault="00CB34E6" w:rsidP="00F72EB1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</w:tcPr>
          <w:p w:rsidR="00CB34E6" w:rsidRPr="009D1582" w:rsidRDefault="00CB34E6" w:rsidP="00F72EB1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CB34E6" w:rsidRPr="009D1582" w:rsidRDefault="00CB34E6" w:rsidP="00F72EB1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CB34E6" w:rsidRPr="009D1582" w:rsidRDefault="00CB34E6" w:rsidP="00F72EB1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B34E6" w:rsidRPr="009D1582">
        <w:trPr>
          <w:trHeight w:val="20"/>
        </w:trPr>
        <w:tc>
          <w:tcPr>
            <w:tcW w:w="45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CB34E6" w:rsidRPr="009D1582" w:rsidRDefault="00CB34E6" w:rsidP="00F72EB1">
            <w:pPr>
              <w:spacing w:after="0" w:line="240" w:lineRule="auto"/>
              <w:ind w:left="14" w:hanging="1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D1582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>кошти спонсорів та приватних інвесторів</w:t>
            </w:r>
          </w:p>
        </w:tc>
        <w:tc>
          <w:tcPr>
            <w:tcW w:w="14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CB34E6" w:rsidRPr="009D1582" w:rsidRDefault="00CB34E6" w:rsidP="00F72EB1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CB34E6" w:rsidRPr="009D1582" w:rsidRDefault="00CB34E6" w:rsidP="00F72EB1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CB34E6" w:rsidRPr="009D1582" w:rsidRDefault="00CB34E6" w:rsidP="00F72EB1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</w:tcPr>
          <w:p w:rsidR="00CB34E6" w:rsidRPr="009D1582" w:rsidRDefault="00CB34E6" w:rsidP="00F72EB1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CB34E6" w:rsidRPr="009D1582" w:rsidRDefault="00CB34E6" w:rsidP="00F72EB1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CB34E6" w:rsidRPr="009D1582" w:rsidRDefault="00CB34E6" w:rsidP="00F72EB1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CB34E6" w:rsidRPr="009D1582" w:rsidRDefault="00CB34E6" w:rsidP="003F6F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CB34E6" w:rsidRPr="009D1582" w:rsidRDefault="00CB34E6" w:rsidP="003F6F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CB34E6" w:rsidRPr="009D1582" w:rsidRDefault="00CB34E6" w:rsidP="003F6F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5425BB" w:rsidRPr="009D1582" w:rsidRDefault="005425BB" w:rsidP="003F6F19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</w:rPr>
      </w:pPr>
    </w:p>
    <w:p w:rsidR="005425BB" w:rsidRPr="009D1582" w:rsidRDefault="005425BB" w:rsidP="003F6F19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</w:rPr>
      </w:pPr>
    </w:p>
    <w:p w:rsidR="005425BB" w:rsidRPr="009D1582" w:rsidRDefault="005425BB" w:rsidP="003F6F19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</w:rPr>
      </w:pPr>
    </w:p>
    <w:p w:rsidR="005425BB" w:rsidRPr="009D1582" w:rsidRDefault="005425BB" w:rsidP="003F6F19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</w:rPr>
      </w:pPr>
    </w:p>
    <w:p w:rsidR="005425BB" w:rsidRPr="009D1582" w:rsidRDefault="005425BB" w:rsidP="003F6F19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</w:rPr>
      </w:pPr>
    </w:p>
    <w:p w:rsidR="005425BB" w:rsidRPr="009D1582" w:rsidRDefault="005425BB" w:rsidP="003F6F19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</w:rPr>
      </w:pPr>
    </w:p>
    <w:p w:rsidR="005425BB" w:rsidRPr="009D1582" w:rsidRDefault="005425BB" w:rsidP="003F6F19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</w:rPr>
      </w:pPr>
    </w:p>
    <w:p w:rsidR="005425BB" w:rsidRPr="009D1582" w:rsidRDefault="005425BB" w:rsidP="003F6F19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</w:rPr>
      </w:pPr>
    </w:p>
    <w:p w:rsidR="005425BB" w:rsidRPr="009D1582" w:rsidRDefault="005425BB" w:rsidP="003F6F19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</w:rPr>
      </w:pPr>
    </w:p>
    <w:p w:rsidR="005425BB" w:rsidRPr="009D1582" w:rsidRDefault="005425BB" w:rsidP="003F6F19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</w:rPr>
      </w:pPr>
    </w:p>
    <w:p w:rsidR="005425BB" w:rsidRPr="009D1582" w:rsidRDefault="005425BB" w:rsidP="003F6F19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</w:rPr>
      </w:pPr>
    </w:p>
    <w:p w:rsidR="005425BB" w:rsidRPr="009D1582" w:rsidRDefault="005425BB" w:rsidP="003F6F19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</w:rPr>
      </w:pPr>
    </w:p>
    <w:p w:rsidR="00CB34E6" w:rsidRPr="0026443E" w:rsidRDefault="0003204E" w:rsidP="0003204E">
      <w:pPr>
        <w:jc w:val="center"/>
        <w:rPr>
          <w:rFonts w:ascii="Times New Roman" w:hAnsi="Times New Roman" w:cs="Times New Roman"/>
        </w:rPr>
      </w:pPr>
      <w:r w:rsidRPr="009D1582">
        <w:rPr>
          <w:rFonts w:ascii="Times New Roman" w:hAnsi="Times New Roman" w:cs="Times New Roman"/>
          <w:b/>
          <w:sz w:val="28"/>
        </w:rPr>
        <w:t>____________________________________________________________________</w:t>
      </w:r>
    </w:p>
    <w:sectPr w:rsidR="00CB34E6" w:rsidRPr="0026443E" w:rsidSect="00346D64">
      <w:headerReference w:type="default" r:id="rId8"/>
      <w:pgSz w:w="15840" w:h="12240" w:orient="landscape"/>
      <w:pgMar w:top="709" w:right="567" w:bottom="1134" w:left="567" w:header="709" w:footer="709" w:gutter="0"/>
      <w:cols w:space="720"/>
      <w:titlePg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F7F01" w:rsidRDefault="00AF7F01" w:rsidP="00277D96">
      <w:pPr>
        <w:spacing w:after="0" w:line="240" w:lineRule="auto"/>
      </w:pPr>
      <w:r>
        <w:separator/>
      </w:r>
    </w:p>
  </w:endnote>
  <w:endnote w:type="continuationSeparator" w:id="0">
    <w:p w:rsidR="00AF7F01" w:rsidRDefault="00AF7F01" w:rsidP="00277D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font326">
    <w:altName w:val="Times New Roman"/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panose1 w:val="00000000000000000000"/>
    <w:charset w:val="CC"/>
    <w:family w:val="swiss"/>
    <w:notTrueType/>
    <w:pitch w:val="variable"/>
    <w:sig w:usb0="00000201" w:usb1="00000000" w:usb2="00000000" w:usb3="00000000" w:csb0="00000004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choolBook">
    <w:altName w:val="SchoolBook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F7F01" w:rsidRDefault="00AF7F01" w:rsidP="00277D96">
      <w:pPr>
        <w:spacing w:after="0" w:line="240" w:lineRule="auto"/>
      </w:pPr>
      <w:r>
        <w:separator/>
      </w:r>
    </w:p>
  </w:footnote>
  <w:footnote w:type="continuationSeparator" w:id="0">
    <w:p w:rsidR="00AF7F01" w:rsidRDefault="00AF7F01" w:rsidP="00277D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67C1" w:rsidRDefault="00D067C1">
    <w:pPr>
      <w:pStyle w:val="ac"/>
      <w:jc w:val="center"/>
    </w:pPr>
    <w:r>
      <w:fldChar w:fldCharType="begin"/>
    </w:r>
    <w:r>
      <w:instrText>PAGE   \* MERGEFORMAT</w:instrText>
    </w:r>
    <w:r>
      <w:fldChar w:fldCharType="separate"/>
    </w:r>
    <w:r w:rsidR="00FE74D8">
      <w:rPr>
        <w:noProof/>
      </w:rPr>
      <w:t>2</w:t>
    </w:r>
    <w:r>
      <w:rPr>
        <w:noProof/>
      </w:rPr>
      <w:fldChar w:fldCharType="end"/>
    </w:r>
  </w:p>
  <w:p w:rsidR="00D067C1" w:rsidRDefault="00D067C1">
    <w:pPr>
      <w:pStyle w:val="ac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WWNum1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decimal"/>
      <w:lvlText w:val="%2"/>
      <w:lvlJc w:val="left"/>
      <w:pPr>
        <w:tabs>
          <w:tab w:val="num" w:pos="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"/>
      <w:lvlJc w:val="left"/>
      <w:pPr>
        <w:tabs>
          <w:tab w:val="num" w:pos="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"/>
      <w:lvlJc w:val="left"/>
      <w:pPr>
        <w:tabs>
          <w:tab w:val="num" w:pos="0"/>
        </w:tabs>
        <w:ind w:left="3600" w:hanging="360"/>
      </w:pPr>
      <w:rPr>
        <w:rFonts w:cs="Times New Roman"/>
      </w:rPr>
    </w:lvl>
  </w:abstractNum>
  <w:abstractNum w:abstractNumId="1">
    <w:nsid w:val="00000002"/>
    <w:multiLevelType w:val="multilevel"/>
    <w:tmpl w:val="00000002"/>
    <w:name w:val="WWNum1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decimal"/>
      <w:lvlText w:val="%2"/>
      <w:lvlJc w:val="left"/>
      <w:pPr>
        <w:tabs>
          <w:tab w:val="num" w:pos="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"/>
      <w:lvlJc w:val="left"/>
      <w:pPr>
        <w:tabs>
          <w:tab w:val="num" w:pos="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"/>
      <w:lvlJc w:val="left"/>
      <w:pPr>
        <w:tabs>
          <w:tab w:val="num" w:pos="0"/>
        </w:tabs>
        <w:ind w:left="3600" w:hanging="360"/>
      </w:pPr>
      <w:rPr>
        <w:rFonts w:cs="Times New Roman"/>
      </w:rPr>
    </w:lvl>
  </w:abstractNum>
  <w:abstractNum w:abstractNumId="2">
    <w:nsid w:val="00000003"/>
    <w:multiLevelType w:val="multilevel"/>
    <w:tmpl w:val="00000003"/>
    <w:name w:val="WWNum16"/>
    <w:lvl w:ilvl="0">
      <w:start w:val="1"/>
      <w:numFmt w:val="bullet"/>
      <w:lvlText w:val=""/>
      <w:lvlJc w:val="left"/>
      <w:pPr>
        <w:tabs>
          <w:tab w:val="num" w:pos="0"/>
        </w:tabs>
        <w:ind w:left="1429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/>
      </w:rPr>
    </w:lvl>
  </w:abstractNum>
  <w:abstractNum w:abstractNumId="3">
    <w:nsid w:val="00000004"/>
    <w:multiLevelType w:val="multilevel"/>
    <w:tmpl w:val="00000004"/>
    <w:name w:val="WWNum19"/>
    <w:lvl w:ilvl="0">
      <w:start w:val="1"/>
      <w:numFmt w:val="bullet"/>
      <w:lvlText w:val=""/>
      <w:lvlJc w:val="left"/>
      <w:pPr>
        <w:tabs>
          <w:tab w:val="num" w:pos="0"/>
        </w:tabs>
        <w:ind w:left="1429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/>
      </w:rPr>
    </w:lvl>
  </w:abstractNum>
  <w:abstractNum w:abstractNumId="4">
    <w:nsid w:val="00000005"/>
    <w:multiLevelType w:val="multilevel"/>
    <w:tmpl w:val="00000005"/>
    <w:name w:val="WWNum20"/>
    <w:lvl w:ilvl="0">
      <w:start w:val="1"/>
      <w:numFmt w:val="decimal"/>
      <w:lvlText w:val="%1."/>
      <w:lvlJc w:val="left"/>
      <w:pPr>
        <w:tabs>
          <w:tab w:val="num" w:pos="0"/>
        </w:tabs>
        <w:ind w:left="1444" w:hanging="735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5">
    <w:nsid w:val="00000006"/>
    <w:multiLevelType w:val="multilevel"/>
    <w:tmpl w:val="0000000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6">
    <w:nsid w:val="01123B9F"/>
    <w:multiLevelType w:val="hybridMultilevel"/>
    <w:tmpl w:val="F3049EE4"/>
    <w:lvl w:ilvl="0" w:tplc="A2168F6A">
      <w:start w:val="8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07C005B4"/>
    <w:multiLevelType w:val="multilevel"/>
    <w:tmpl w:val="DCB23F80"/>
    <w:lvl w:ilvl="0">
      <w:start w:val="1"/>
      <w:numFmt w:val="decimal"/>
      <w:lvlText w:val="%1."/>
      <w:lvlJc w:val="left"/>
      <w:pPr>
        <w:ind w:left="1020" w:hanging="1020"/>
      </w:pPr>
      <w:rPr>
        <w:rFonts w:eastAsia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244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346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484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586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724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862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964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1028" w:hanging="2160"/>
      </w:pPr>
      <w:rPr>
        <w:rFonts w:cs="Times New Roman" w:hint="default"/>
      </w:rPr>
    </w:lvl>
  </w:abstractNum>
  <w:abstractNum w:abstractNumId="8">
    <w:nsid w:val="09872CD0"/>
    <w:multiLevelType w:val="hybridMultilevel"/>
    <w:tmpl w:val="4496921E"/>
    <w:lvl w:ilvl="0" w:tplc="4A5E67A2">
      <w:start w:val="5"/>
      <w:numFmt w:val="upperRoman"/>
      <w:lvlText w:val="%1."/>
      <w:lvlJc w:val="left"/>
      <w:pPr>
        <w:ind w:left="1429" w:hanging="72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0B987FE0"/>
    <w:multiLevelType w:val="multilevel"/>
    <w:tmpl w:val="2F2860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0C9D1E42"/>
    <w:multiLevelType w:val="hybridMultilevel"/>
    <w:tmpl w:val="0E3A1D88"/>
    <w:lvl w:ilvl="0" w:tplc="145694E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D103E2B"/>
    <w:multiLevelType w:val="hybridMultilevel"/>
    <w:tmpl w:val="9754FE0E"/>
    <w:lvl w:ilvl="0" w:tplc="37144BE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0F833B80"/>
    <w:multiLevelType w:val="hybridMultilevel"/>
    <w:tmpl w:val="E116933C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F3B50C3"/>
    <w:multiLevelType w:val="multilevel"/>
    <w:tmpl w:val="3D020040"/>
    <w:lvl w:ilvl="0">
      <w:start w:val="1"/>
      <w:numFmt w:val="bullet"/>
      <w:lvlText w:val=""/>
      <w:lvlJc w:val="left"/>
      <w:pPr>
        <w:tabs>
          <w:tab w:val="num" w:pos="-1069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-1069"/>
        </w:tabs>
        <w:ind w:left="108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-1069"/>
        </w:tabs>
        <w:ind w:left="180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-1069"/>
        </w:tabs>
        <w:ind w:left="252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-1069"/>
        </w:tabs>
        <w:ind w:left="324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-1069"/>
        </w:tabs>
        <w:ind w:left="396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-1069"/>
        </w:tabs>
        <w:ind w:left="468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-1069"/>
        </w:tabs>
        <w:ind w:left="540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-1069"/>
        </w:tabs>
        <w:ind w:left="6120" w:hanging="360"/>
      </w:pPr>
      <w:rPr>
        <w:rFonts w:ascii="Wingdings" w:hAnsi="Wingdings"/>
      </w:rPr>
    </w:lvl>
  </w:abstractNum>
  <w:abstractNum w:abstractNumId="14">
    <w:nsid w:val="24F03CC3"/>
    <w:multiLevelType w:val="hybridMultilevel"/>
    <w:tmpl w:val="46DE1EE0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2904281F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0"/>
        </w:tabs>
        <w:ind w:left="1444" w:hanging="735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6">
    <w:nsid w:val="2A2A5344"/>
    <w:multiLevelType w:val="hybridMultilevel"/>
    <w:tmpl w:val="E23485E0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6AC362C"/>
    <w:multiLevelType w:val="hybridMultilevel"/>
    <w:tmpl w:val="D47E67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A8C645A">
      <w:start w:val="1"/>
      <w:numFmt w:val="bullet"/>
      <w:lvlText w:val=""/>
      <w:legacy w:legacy="1" w:legacySpace="360" w:legacyIndent="283"/>
      <w:lvlJc w:val="left"/>
      <w:pPr>
        <w:ind w:left="1363" w:hanging="283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3E8666C9"/>
    <w:multiLevelType w:val="hybridMultilevel"/>
    <w:tmpl w:val="4DDC819E"/>
    <w:lvl w:ilvl="0" w:tplc="82F8C69E">
      <w:start w:val="1"/>
      <w:numFmt w:val="decimal"/>
      <w:lvlText w:val="%1."/>
      <w:lvlJc w:val="left"/>
      <w:pPr>
        <w:ind w:left="394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ind w:left="1114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1834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554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274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3994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4714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434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154" w:hanging="180"/>
      </w:pPr>
      <w:rPr>
        <w:rFonts w:cs="Times New Roman"/>
      </w:rPr>
    </w:lvl>
  </w:abstractNum>
  <w:abstractNum w:abstractNumId="19">
    <w:nsid w:val="403204A8"/>
    <w:multiLevelType w:val="hybridMultilevel"/>
    <w:tmpl w:val="85B6FD00"/>
    <w:lvl w:ilvl="0" w:tplc="858A8B38">
      <w:start w:val="1"/>
      <w:numFmt w:val="upperRoman"/>
      <w:lvlText w:val="%1."/>
      <w:lvlJc w:val="left"/>
      <w:pPr>
        <w:ind w:left="1444" w:hanging="735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0">
    <w:nsid w:val="40B65897"/>
    <w:multiLevelType w:val="multilevel"/>
    <w:tmpl w:val="E4BA66D0"/>
    <w:lvl w:ilvl="0">
      <w:start w:val="1"/>
      <w:numFmt w:val="bullet"/>
      <w:lvlText w:val="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"/>
      <w:lvlJc w:val="left"/>
      <w:pPr>
        <w:tabs>
          <w:tab w:val="num" w:pos="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"/>
      <w:lvlJc w:val="left"/>
      <w:pPr>
        <w:tabs>
          <w:tab w:val="num" w:pos="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"/>
      <w:lvlJc w:val="left"/>
      <w:pPr>
        <w:tabs>
          <w:tab w:val="num" w:pos="0"/>
        </w:tabs>
        <w:ind w:left="3600" w:hanging="360"/>
      </w:pPr>
      <w:rPr>
        <w:rFonts w:cs="Times New Roman"/>
      </w:rPr>
    </w:lvl>
  </w:abstractNum>
  <w:abstractNum w:abstractNumId="21">
    <w:nsid w:val="596B1695"/>
    <w:multiLevelType w:val="hybridMultilevel"/>
    <w:tmpl w:val="154428D0"/>
    <w:lvl w:ilvl="0" w:tplc="C626584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59FA2344"/>
    <w:multiLevelType w:val="hybridMultilevel"/>
    <w:tmpl w:val="C9847BE2"/>
    <w:lvl w:ilvl="0" w:tplc="0422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5C2E1673"/>
    <w:multiLevelType w:val="hybridMultilevel"/>
    <w:tmpl w:val="CE8675AC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EEC437E"/>
    <w:multiLevelType w:val="hybridMultilevel"/>
    <w:tmpl w:val="45AEB180"/>
    <w:lvl w:ilvl="0" w:tplc="C90C5174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5">
    <w:nsid w:val="60EC777B"/>
    <w:multiLevelType w:val="hybridMultilevel"/>
    <w:tmpl w:val="38547BB8"/>
    <w:lvl w:ilvl="0" w:tplc="04190001">
      <w:start w:val="1"/>
      <w:numFmt w:val="bullet"/>
      <w:lvlText w:val=""/>
      <w:lvlJc w:val="left"/>
      <w:pPr>
        <w:tabs>
          <w:tab w:val="num" w:pos="960"/>
        </w:tabs>
        <w:ind w:left="960" w:hanging="360"/>
      </w:pPr>
      <w:rPr>
        <w:rFonts w:ascii="Symbol" w:hAnsi="Symbol" w:hint="default"/>
      </w:rPr>
    </w:lvl>
    <w:lvl w:ilvl="1" w:tplc="8E12CCEE">
      <w:numFmt w:val="bullet"/>
      <w:lvlText w:val="-"/>
      <w:lvlJc w:val="left"/>
      <w:pPr>
        <w:tabs>
          <w:tab w:val="num" w:pos="1680"/>
        </w:tabs>
        <w:ind w:left="1680" w:hanging="360"/>
      </w:pPr>
      <w:rPr>
        <w:rFonts w:ascii="Times New Roman" w:eastAsia="Times New Roman" w:hAnsi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hint="default"/>
      </w:rPr>
    </w:lvl>
  </w:abstractNum>
  <w:abstractNum w:abstractNumId="26">
    <w:nsid w:val="661172B3"/>
    <w:multiLevelType w:val="hybridMultilevel"/>
    <w:tmpl w:val="D264C65C"/>
    <w:lvl w:ilvl="0" w:tplc="DDBAC178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7">
    <w:nsid w:val="6820628D"/>
    <w:multiLevelType w:val="hybridMultilevel"/>
    <w:tmpl w:val="ECF291CA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8A55190"/>
    <w:multiLevelType w:val="multilevel"/>
    <w:tmpl w:val="AD4009D2"/>
    <w:lvl w:ilvl="0">
      <w:start w:val="1"/>
      <w:numFmt w:val="bullet"/>
      <w:lvlText w:val="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"/>
      <w:lvlJc w:val="left"/>
      <w:pPr>
        <w:tabs>
          <w:tab w:val="num" w:pos="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"/>
      <w:lvlJc w:val="left"/>
      <w:pPr>
        <w:tabs>
          <w:tab w:val="num" w:pos="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"/>
      <w:lvlJc w:val="left"/>
      <w:pPr>
        <w:tabs>
          <w:tab w:val="num" w:pos="0"/>
        </w:tabs>
        <w:ind w:left="3600" w:hanging="360"/>
      </w:pPr>
      <w:rPr>
        <w:rFonts w:cs="Times New Roman"/>
      </w:rPr>
    </w:lvl>
  </w:abstractNum>
  <w:abstractNum w:abstractNumId="29">
    <w:nsid w:val="6B8D5AAC"/>
    <w:multiLevelType w:val="hybridMultilevel"/>
    <w:tmpl w:val="8D94F554"/>
    <w:lvl w:ilvl="0" w:tplc="0422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0">
    <w:nsid w:val="79877685"/>
    <w:multiLevelType w:val="hybridMultilevel"/>
    <w:tmpl w:val="8AB23DB0"/>
    <w:lvl w:ilvl="0" w:tplc="CB7E3CC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1">
    <w:nsid w:val="79A3468B"/>
    <w:multiLevelType w:val="hybridMultilevel"/>
    <w:tmpl w:val="0138117E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D481046"/>
    <w:multiLevelType w:val="multilevel"/>
    <w:tmpl w:val="128848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7F15187D"/>
    <w:multiLevelType w:val="hybridMultilevel"/>
    <w:tmpl w:val="9A286ED6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F3856D9"/>
    <w:multiLevelType w:val="hybridMultilevel"/>
    <w:tmpl w:val="278E00CC"/>
    <w:lvl w:ilvl="0" w:tplc="C6265840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513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123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195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2673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339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11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4833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5553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15"/>
  </w:num>
  <w:num w:numId="8">
    <w:abstractNumId w:val="20"/>
  </w:num>
  <w:num w:numId="9">
    <w:abstractNumId w:val="28"/>
  </w:num>
  <w:num w:numId="10">
    <w:abstractNumId w:val="18"/>
  </w:num>
  <w:num w:numId="11">
    <w:abstractNumId w:val="34"/>
  </w:num>
  <w:num w:numId="12">
    <w:abstractNumId w:val="21"/>
  </w:num>
  <w:num w:numId="13">
    <w:abstractNumId w:val="13"/>
  </w:num>
  <w:num w:numId="14">
    <w:abstractNumId w:val="29"/>
  </w:num>
  <w:num w:numId="15">
    <w:abstractNumId w:val="11"/>
  </w:num>
  <w:num w:numId="16">
    <w:abstractNumId w:val="14"/>
  </w:num>
  <w:num w:numId="17">
    <w:abstractNumId w:val="17"/>
  </w:num>
  <w:num w:numId="18">
    <w:abstractNumId w:val="6"/>
  </w:num>
  <w:num w:numId="19">
    <w:abstractNumId w:val="10"/>
  </w:num>
  <w:num w:numId="20">
    <w:abstractNumId w:val="19"/>
  </w:num>
  <w:num w:numId="21">
    <w:abstractNumId w:val="8"/>
  </w:num>
  <w:num w:numId="22">
    <w:abstractNumId w:val="7"/>
  </w:num>
  <w:num w:numId="23">
    <w:abstractNumId w:val="25"/>
  </w:num>
  <w:num w:numId="24">
    <w:abstractNumId w:val="31"/>
  </w:num>
  <w:num w:numId="25">
    <w:abstractNumId w:val="27"/>
  </w:num>
  <w:num w:numId="26">
    <w:abstractNumId w:val="23"/>
  </w:num>
  <w:num w:numId="27">
    <w:abstractNumId w:val="12"/>
  </w:num>
  <w:num w:numId="28">
    <w:abstractNumId w:val="16"/>
  </w:num>
  <w:num w:numId="29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3"/>
  </w:num>
  <w:num w:numId="31">
    <w:abstractNumId w:val="24"/>
  </w:num>
  <w:num w:numId="32">
    <w:abstractNumId w:val="32"/>
  </w:num>
  <w:num w:numId="33">
    <w:abstractNumId w:val="9"/>
  </w:num>
  <w:num w:numId="34">
    <w:abstractNumId w:val="22"/>
  </w:num>
  <w:num w:numId="35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embedSystemFont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77F7"/>
    <w:rsid w:val="00004B4E"/>
    <w:rsid w:val="00006A7B"/>
    <w:rsid w:val="00007ADA"/>
    <w:rsid w:val="00010DF0"/>
    <w:rsid w:val="00013EFE"/>
    <w:rsid w:val="00014EC1"/>
    <w:rsid w:val="000150E7"/>
    <w:rsid w:val="0001583E"/>
    <w:rsid w:val="000162F0"/>
    <w:rsid w:val="00016ED5"/>
    <w:rsid w:val="00017473"/>
    <w:rsid w:val="0002029A"/>
    <w:rsid w:val="00021514"/>
    <w:rsid w:val="00023879"/>
    <w:rsid w:val="0002769A"/>
    <w:rsid w:val="00027B19"/>
    <w:rsid w:val="0003077C"/>
    <w:rsid w:val="00030FD1"/>
    <w:rsid w:val="00031D88"/>
    <w:rsid w:val="0003204E"/>
    <w:rsid w:val="0003330F"/>
    <w:rsid w:val="000339BE"/>
    <w:rsid w:val="0003414F"/>
    <w:rsid w:val="0003575C"/>
    <w:rsid w:val="00037F19"/>
    <w:rsid w:val="00041465"/>
    <w:rsid w:val="00042501"/>
    <w:rsid w:val="0004254B"/>
    <w:rsid w:val="000425AA"/>
    <w:rsid w:val="00043154"/>
    <w:rsid w:val="00043C19"/>
    <w:rsid w:val="00043DE5"/>
    <w:rsid w:val="00044DD0"/>
    <w:rsid w:val="00047EB0"/>
    <w:rsid w:val="00050A1C"/>
    <w:rsid w:val="0005152F"/>
    <w:rsid w:val="00051934"/>
    <w:rsid w:val="00051A69"/>
    <w:rsid w:val="00060689"/>
    <w:rsid w:val="000646D7"/>
    <w:rsid w:val="00064ACB"/>
    <w:rsid w:val="00065C65"/>
    <w:rsid w:val="00067280"/>
    <w:rsid w:val="00067D19"/>
    <w:rsid w:val="0007030F"/>
    <w:rsid w:val="00071D87"/>
    <w:rsid w:val="000765C7"/>
    <w:rsid w:val="000778DD"/>
    <w:rsid w:val="0008170F"/>
    <w:rsid w:val="0008333E"/>
    <w:rsid w:val="0008376A"/>
    <w:rsid w:val="00083971"/>
    <w:rsid w:val="0008424B"/>
    <w:rsid w:val="00085FE5"/>
    <w:rsid w:val="000869B1"/>
    <w:rsid w:val="00087024"/>
    <w:rsid w:val="000931CE"/>
    <w:rsid w:val="00093D4E"/>
    <w:rsid w:val="000941B8"/>
    <w:rsid w:val="00096220"/>
    <w:rsid w:val="000A212A"/>
    <w:rsid w:val="000A2FED"/>
    <w:rsid w:val="000A3C55"/>
    <w:rsid w:val="000A5688"/>
    <w:rsid w:val="000A6C93"/>
    <w:rsid w:val="000A767D"/>
    <w:rsid w:val="000B0087"/>
    <w:rsid w:val="000B1163"/>
    <w:rsid w:val="000B5C8C"/>
    <w:rsid w:val="000B63BF"/>
    <w:rsid w:val="000C2203"/>
    <w:rsid w:val="000C41FB"/>
    <w:rsid w:val="000C5214"/>
    <w:rsid w:val="000C552F"/>
    <w:rsid w:val="000D08DB"/>
    <w:rsid w:val="000D1E88"/>
    <w:rsid w:val="000D3FD7"/>
    <w:rsid w:val="000D43A6"/>
    <w:rsid w:val="000D4A52"/>
    <w:rsid w:val="000D56D5"/>
    <w:rsid w:val="000D6857"/>
    <w:rsid w:val="000E195D"/>
    <w:rsid w:val="000E5649"/>
    <w:rsid w:val="000E6EC5"/>
    <w:rsid w:val="000E7703"/>
    <w:rsid w:val="000F045C"/>
    <w:rsid w:val="000F22D0"/>
    <w:rsid w:val="000F67BB"/>
    <w:rsid w:val="0010022A"/>
    <w:rsid w:val="001005D6"/>
    <w:rsid w:val="00100A0D"/>
    <w:rsid w:val="001029D3"/>
    <w:rsid w:val="00104D5D"/>
    <w:rsid w:val="00104E6A"/>
    <w:rsid w:val="00105A53"/>
    <w:rsid w:val="00106A82"/>
    <w:rsid w:val="00107DF8"/>
    <w:rsid w:val="0011017A"/>
    <w:rsid w:val="001124FD"/>
    <w:rsid w:val="0011567B"/>
    <w:rsid w:val="00117C20"/>
    <w:rsid w:val="00120C78"/>
    <w:rsid w:val="00123F11"/>
    <w:rsid w:val="00124389"/>
    <w:rsid w:val="00124A79"/>
    <w:rsid w:val="00127E95"/>
    <w:rsid w:val="0013182D"/>
    <w:rsid w:val="00131C44"/>
    <w:rsid w:val="00132390"/>
    <w:rsid w:val="00132DE9"/>
    <w:rsid w:val="00137958"/>
    <w:rsid w:val="00137B08"/>
    <w:rsid w:val="00137E02"/>
    <w:rsid w:val="001432CE"/>
    <w:rsid w:val="001542B4"/>
    <w:rsid w:val="00155A06"/>
    <w:rsid w:val="0016210A"/>
    <w:rsid w:val="0016229F"/>
    <w:rsid w:val="001639E5"/>
    <w:rsid w:val="00163BB6"/>
    <w:rsid w:val="00165CF5"/>
    <w:rsid w:val="001662CD"/>
    <w:rsid w:val="001708C8"/>
    <w:rsid w:val="00170DBB"/>
    <w:rsid w:val="0017313B"/>
    <w:rsid w:val="00177B0A"/>
    <w:rsid w:val="00180B81"/>
    <w:rsid w:val="00180F46"/>
    <w:rsid w:val="00183C09"/>
    <w:rsid w:val="001840D0"/>
    <w:rsid w:val="00184958"/>
    <w:rsid w:val="001849DA"/>
    <w:rsid w:val="001853A7"/>
    <w:rsid w:val="00186533"/>
    <w:rsid w:val="0019076A"/>
    <w:rsid w:val="00190B50"/>
    <w:rsid w:val="001935D6"/>
    <w:rsid w:val="00194EAC"/>
    <w:rsid w:val="001A19AC"/>
    <w:rsid w:val="001A1AED"/>
    <w:rsid w:val="001B0065"/>
    <w:rsid w:val="001B144E"/>
    <w:rsid w:val="001B22B0"/>
    <w:rsid w:val="001B30EB"/>
    <w:rsid w:val="001B3641"/>
    <w:rsid w:val="001B6788"/>
    <w:rsid w:val="001B70EC"/>
    <w:rsid w:val="001C0038"/>
    <w:rsid w:val="001C004C"/>
    <w:rsid w:val="001C0CBD"/>
    <w:rsid w:val="001C1FEB"/>
    <w:rsid w:val="001C387D"/>
    <w:rsid w:val="001C3D38"/>
    <w:rsid w:val="001C52F3"/>
    <w:rsid w:val="001C5F41"/>
    <w:rsid w:val="001C7C48"/>
    <w:rsid w:val="001D3146"/>
    <w:rsid w:val="001D514C"/>
    <w:rsid w:val="001D5DB7"/>
    <w:rsid w:val="001D7108"/>
    <w:rsid w:val="001E0313"/>
    <w:rsid w:val="001E20C5"/>
    <w:rsid w:val="001E2C35"/>
    <w:rsid w:val="001E3722"/>
    <w:rsid w:val="001E3F4F"/>
    <w:rsid w:val="001E5D62"/>
    <w:rsid w:val="001E62C0"/>
    <w:rsid w:val="001E7B86"/>
    <w:rsid w:val="001E7FF7"/>
    <w:rsid w:val="001F028F"/>
    <w:rsid w:val="001F0572"/>
    <w:rsid w:val="001F3D66"/>
    <w:rsid w:val="001F6B48"/>
    <w:rsid w:val="00201E5D"/>
    <w:rsid w:val="00203768"/>
    <w:rsid w:val="00203914"/>
    <w:rsid w:val="00204462"/>
    <w:rsid w:val="00204781"/>
    <w:rsid w:val="00210F00"/>
    <w:rsid w:val="0021116D"/>
    <w:rsid w:val="00211309"/>
    <w:rsid w:val="002118DF"/>
    <w:rsid w:val="0021416B"/>
    <w:rsid w:val="002147FF"/>
    <w:rsid w:val="00214C0A"/>
    <w:rsid w:val="00215647"/>
    <w:rsid w:val="00216ADD"/>
    <w:rsid w:val="0021708A"/>
    <w:rsid w:val="00217E89"/>
    <w:rsid w:val="002208D0"/>
    <w:rsid w:val="00220DEB"/>
    <w:rsid w:val="00224E0A"/>
    <w:rsid w:val="00224FD3"/>
    <w:rsid w:val="0022532D"/>
    <w:rsid w:val="00225EE7"/>
    <w:rsid w:val="0022635C"/>
    <w:rsid w:val="00226A8B"/>
    <w:rsid w:val="00227A93"/>
    <w:rsid w:val="002308BD"/>
    <w:rsid w:val="00230B6F"/>
    <w:rsid w:val="00231BB5"/>
    <w:rsid w:val="0023312E"/>
    <w:rsid w:val="002506C7"/>
    <w:rsid w:val="0025342E"/>
    <w:rsid w:val="00253C6E"/>
    <w:rsid w:val="00253CCF"/>
    <w:rsid w:val="00254C4C"/>
    <w:rsid w:val="00256421"/>
    <w:rsid w:val="00257047"/>
    <w:rsid w:val="00257847"/>
    <w:rsid w:val="00262F35"/>
    <w:rsid w:val="0026443E"/>
    <w:rsid w:val="0026577E"/>
    <w:rsid w:val="002663B8"/>
    <w:rsid w:val="00267E87"/>
    <w:rsid w:val="002714A2"/>
    <w:rsid w:val="00271FB1"/>
    <w:rsid w:val="002745E5"/>
    <w:rsid w:val="0027463F"/>
    <w:rsid w:val="002757BD"/>
    <w:rsid w:val="00276EB2"/>
    <w:rsid w:val="00277D96"/>
    <w:rsid w:val="002818D3"/>
    <w:rsid w:val="00283D37"/>
    <w:rsid w:val="0028673D"/>
    <w:rsid w:val="0028675E"/>
    <w:rsid w:val="0028737E"/>
    <w:rsid w:val="00290E50"/>
    <w:rsid w:val="002916C0"/>
    <w:rsid w:val="00291A9D"/>
    <w:rsid w:val="002924D5"/>
    <w:rsid w:val="00294939"/>
    <w:rsid w:val="00297EDA"/>
    <w:rsid w:val="002A0F0D"/>
    <w:rsid w:val="002A119B"/>
    <w:rsid w:val="002A2CD3"/>
    <w:rsid w:val="002A3BBC"/>
    <w:rsid w:val="002A3D1E"/>
    <w:rsid w:val="002B0BA3"/>
    <w:rsid w:val="002B0DF8"/>
    <w:rsid w:val="002B26C8"/>
    <w:rsid w:val="002B40DD"/>
    <w:rsid w:val="002B6393"/>
    <w:rsid w:val="002B6F54"/>
    <w:rsid w:val="002B6F68"/>
    <w:rsid w:val="002B7CDA"/>
    <w:rsid w:val="002C0992"/>
    <w:rsid w:val="002C348A"/>
    <w:rsid w:val="002C39A6"/>
    <w:rsid w:val="002C5EED"/>
    <w:rsid w:val="002C696E"/>
    <w:rsid w:val="002D09FA"/>
    <w:rsid w:val="002D0A1D"/>
    <w:rsid w:val="002D1A4D"/>
    <w:rsid w:val="002D37F3"/>
    <w:rsid w:val="002D50B7"/>
    <w:rsid w:val="002D55DD"/>
    <w:rsid w:val="002D6893"/>
    <w:rsid w:val="002E0ECF"/>
    <w:rsid w:val="002E1962"/>
    <w:rsid w:val="002E3193"/>
    <w:rsid w:val="002F2439"/>
    <w:rsid w:val="002F3A7C"/>
    <w:rsid w:val="002F3B7D"/>
    <w:rsid w:val="002F40A6"/>
    <w:rsid w:val="002F46D7"/>
    <w:rsid w:val="002F552D"/>
    <w:rsid w:val="003017AC"/>
    <w:rsid w:val="003045CE"/>
    <w:rsid w:val="00304A7C"/>
    <w:rsid w:val="00304B28"/>
    <w:rsid w:val="00305B8F"/>
    <w:rsid w:val="00310B7D"/>
    <w:rsid w:val="00312148"/>
    <w:rsid w:val="00312557"/>
    <w:rsid w:val="00312BC3"/>
    <w:rsid w:val="003160DA"/>
    <w:rsid w:val="00317394"/>
    <w:rsid w:val="00317A16"/>
    <w:rsid w:val="00317C99"/>
    <w:rsid w:val="003204DA"/>
    <w:rsid w:val="003205C3"/>
    <w:rsid w:val="00320832"/>
    <w:rsid w:val="003226B6"/>
    <w:rsid w:val="0032599A"/>
    <w:rsid w:val="00334EB2"/>
    <w:rsid w:val="003417A5"/>
    <w:rsid w:val="00343F05"/>
    <w:rsid w:val="00345493"/>
    <w:rsid w:val="00345C8B"/>
    <w:rsid w:val="00346D64"/>
    <w:rsid w:val="00347B4D"/>
    <w:rsid w:val="003513A8"/>
    <w:rsid w:val="00351418"/>
    <w:rsid w:val="003519CF"/>
    <w:rsid w:val="00351E98"/>
    <w:rsid w:val="00353702"/>
    <w:rsid w:val="00354977"/>
    <w:rsid w:val="00355B62"/>
    <w:rsid w:val="00356CD8"/>
    <w:rsid w:val="00357710"/>
    <w:rsid w:val="00360BD3"/>
    <w:rsid w:val="00361E60"/>
    <w:rsid w:val="0036217F"/>
    <w:rsid w:val="00366052"/>
    <w:rsid w:val="00367BA5"/>
    <w:rsid w:val="00372D82"/>
    <w:rsid w:val="00373A76"/>
    <w:rsid w:val="00374105"/>
    <w:rsid w:val="00374B04"/>
    <w:rsid w:val="0038115C"/>
    <w:rsid w:val="003813A8"/>
    <w:rsid w:val="00381872"/>
    <w:rsid w:val="00384836"/>
    <w:rsid w:val="00384F2B"/>
    <w:rsid w:val="00385B72"/>
    <w:rsid w:val="00385BED"/>
    <w:rsid w:val="00386AD6"/>
    <w:rsid w:val="003961C0"/>
    <w:rsid w:val="00396216"/>
    <w:rsid w:val="003A0034"/>
    <w:rsid w:val="003A0094"/>
    <w:rsid w:val="003A0BE7"/>
    <w:rsid w:val="003A158E"/>
    <w:rsid w:val="003A3B0B"/>
    <w:rsid w:val="003A5394"/>
    <w:rsid w:val="003B0049"/>
    <w:rsid w:val="003B0D0D"/>
    <w:rsid w:val="003B0DAD"/>
    <w:rsid w:val="003B1912"/>
    <w:rsid w:val="003B4D5A"/>
    <w:rsid w:val="003B4F03"/>
    <w:rsid w:val="003B5F11"/>
    <w:rsid w:val="003B79B0"/>
    <w:rsid w:val="003C1E36"/>
    <w:rsid w:val="003C27C5"/>
    <w:rsid w:val="003C44FF"/>
    <w:rsid w:val="003C57A3"/>
    <w:rsid w:val="003C6A5C"/>
    <w:rsid w:val="003D1D01"/>
    <w:rsid w:val="003D2B07"/>
    <w:rsid w:val="003D2D57"/>
    <w:rsid w:val="003D2DE3"/>
    <w:rsid w:val="003D3166"/>
    <w:rsid w:val="003D374B"/>
    <w:rsid w:val="003D3EA4"/>
    <w:rsid w:val="003D4390"/>
    <w:rsid w:val="003D503F"/>
    <w:rsid w:val="003D7CE7"/>
    <w:rsid w:val="003E0C4F"/>
    <w:rsid w:val="003E0D97"/>
    <w:rsid w:val="003E123A"/>
    <w:rsid w:val="003E17D1"/>
    <w:rsid w:val="003E2328"/>
    <w:rsid w:val="003E2A1B"/>
    <w:rsid w:val="003E406F"/>
    <w:rsid w:val="003E46D1"/>
    <w:rsid w:val="003E46E2"/>
    <w:rsid w:val="003E6956"/>
    <w:rsid w:val="003E701D"/>
    <w:rsid w:val="003F0088"/>
    <w:rsid w:val="003F06D8"/>
    <w:rsid w:val="003F2434"/>
    <w:rsid w:val="003F2679"/>
    <w:rsid w:val="003F356F"/>
    <w:rsid w:val="003F36DF"/>
    <w:rsid w:val="003F5639"/>
    <w:rsid w:val="003F66C5"/>
    <w:rsid w:val="003F6F19"/>
    <w:rsid w:val="003F748E"/>
    <w:rsid w:val="004043B8"/>
    <w:rsid w:val="00405C34"/>
    <w:rsid w:val="004078A2"/>
    <w:rsid w:val="00407DA0"/>
    <w:rsid w:val="0041190F"/>
    <w:rsid w:val="00412A9A"/>
    <w:rsid w:val="004137E1"/>
    <w:rsid w:val="00413ADE"/>
    <w:rsid w:val="004147CB"/>
    <w:rsid w:val="004155BF"/>
    <w:rsid w:val="00416358"/>
    <w:rsid w:val="004178B4"/>
    <w:rsid w:val="00420C35"/>
    <w:rsid w:val="00421D65"/>
    <w:rsid w:val="00422C64"/>
    <w:rsid w:val="00423908"/>
    <w:rsid w:val="00425515"/>
    <w:rsid w:val="00427837"/>
    <w:rsid w:val="004322B0"/>
    <w:rsid w:val="0043490B"/>
    <w:rsid w:val="0043552D"/>
    <w:rsid w:val="004440B6"/>
    <w:rsid w:val="0044551D"/>
    <w:rsid w:val="00445B69"/>
    <w:rsid w:val="0044640A"/>
    <w:rsid w:val="00446FC9"/>
    <w:rsid w:val="004526A4"/>
    <w:rsid w:val="00453BDE"/>
    <w:rsid w:val="00453C23"/>
    <w:rsid w:val="00454027"/>
    <w:rsid w:val="004558AF"/>
    <w:rsid w:val="00455C67"/>
    <w:rsid w:val="00461354"/>
    <w:rsid w:val="0046243E"/>
    <w:rsid w:val="004624B4"/>
    <w:rsid w:val="00463215"/>
    <w:rsid w:val="0046329F"/>
    <w:rsid w:val="0046563B"/>
    <w:rsid w:val="00466119"/>
    <w:rsid w:val="004668B2"/>
    <w:rsid w:val="004703E1"/>
    <w:rsid w:val="004714D2"/>
    <w:rsid w:val="004724A8"/>
    <w:rsid w:val="00473381"/>
    <w:rsid w:val="00476306"/>
    <w:rsid w:val="00476C9A"/>
    <w:rsid w:val="00476D9A"/>
    <w:rsid w:val="00482B0B"/>
    <w:rsid w:val="004835C4"/>
    <w:rsid w:val="00483F90"/>
    <w:rsid w:val="00485488"/>
    <w:rsid w:val="00486A1B"/>
    <w:rsid w:val="00487829"/>
    <w:rsid w:val="00491727"/>
    <w:rsid w:val="00491C6C"/>
    <w:rsid w:val="0049251B"/>
    <w:rsid w:val="00492951"/>
    <w:rsid w:val="004933D9"/>
    <w:rsid w:val="004937D1"/>
    <w:rsid w:val="00497C54"/>
    <w:rsid w:val="00497DC4"/>
    <w:rsid w:val="004A039C"/>
    <w:rsid w:val="004A0A1F"/>
    <w:rsid w:val="004A0D3D"/>
    <w:rsid w:val="004A5E3F"/>
    <w:rsid w:val="004A6B56"/>
    <w:rsid w:val="004B18BA"/>
    <w:rsid w:val="004B211A"/>
    <w:rsid w:val="004B25B9"/>
    <w:rsid w:val="004B43FB"/>
    <w:rsid w:val="004B558A"/>
    <w:rsid w:val="004B5B2A"/>
    <w:rsid w:val="004B6446"/>
    <w:rsid w:val="004B7A25"/>
    <w:rsid w:val="004B7F1F"/>
    <w:rsid w:val="004C1E41"/>
    <w:rsid w:val="004C6126"/>
    <w:rsid w:val="004C73FA"/>
    <w:rsid w:val="004D0A03"/>
    <w:rsid w:val="004D1119"/>
    <w:rsid w:val="004D1723"/>
    <w:rsid w:val="004D4374"/>
    <w:rsid w:val="004D4DD6"/>
    <w:rsid w:val="004D4E5A"/>
    <w:rsid w:val="004D514A"/>
    <w:rsid w:val="004D52BB"/>
    <w:rsid w:val="004E0753"/>
    <w:rsid w:val="004E1949"/>
    <w:rsid w:val="004E3232"/>
    <w:rsid w:val="004E3271"/>
    <w:rsid w:val="004E3AA2"/>
    <w:rsid w:val="004E49C3"/>
    <w:rsid w:val="004E71CF"/>
    <w:rsid w:val="004F11D6"/>
    <w:rsid w:val="004F24AD"/>
    <w:rsid w:val="004F2D0B"/>
    <w:rsid w:val="004F3C74"/>
    <w:rsid w:val="0050279A"/>
    <w:rsid w:val="005038ED"/>
    <w:rsid w:val="00503907"/>
    <w:rsid w:val="00506368"/>
    <w:rsid w:val="00510137"/>
    <w:rsid w:val="005107D6"/>
    <w:rsid w:val="00511283"/>
    <w:rsid w:val="00512DC1"/>
    <w:rsid w:val="005159AA"/>
    <w:rsid w:val="00516DCA"/>
    <w:rsid w:val="005170B9"/>
    <w:rsid w:val="00517CA3"/>
    <w:rsid w:val="005204EA"/>
    <w:rsid w:val="00520BCF"/>
    <w:rsid w:val="00524B50"/>
    <w:rsid w:val="0052699C"/>
    <w:rsid w:val="0053139D"/>
    <w:rsid w:val="00531D55"/>
    <w:rsid w:val="00532626"/>
    <w:rsid w:val="005339F9"/>
    <w:rsid w:val="00534DDE"/>
    <w:rsid w:val="00540243"/>
    <w:rsid w:val="0054025A"/>
    <w:rsid w:val="00540EB2"/>
    <w:rsid w:val="0054157A"/>
    <w:rsid w:val="00541B5F"/>
    <w:rsid w:val="005425BB"/>
    <w:rsid w:val="0054269F"/>
    <w:rsid w:val="0054347A"/>
    <w:rsid w:val="00546F1A"/>
    <w:rsid w:val="00551C72"/>
    <w:rsid w:val="00552ACE"/>
    <w:rsid w:val="00553D8C"/>
    <w:rsid w:val="00554141"/>
    <w:rsid w:val="005549B5"/>
    <w:rsid w:val="00555640"/>
    <w:rsid w:val="005564C6"/>
    <w:rsid w:val="00556542"/>
    <w:rsid w:val="00556A4E"/>
    <w:rsid w:val="00560122"/>
    <w:rsid w:val="00560E77"/>
    <w:rsid w:val="005622E2"/>
    <w:rsid w:val="005660B0"/>
    <w:rsid w:val="005662BF"/>
    <w:rsid w:val="005713C9"/>
    <w:rsid w:val="0057397B"/>
    <w:rsid w:val="005769CE"/>
    <w:rsid w:val="005774BB"/>
    <w:rsid w:val="005804AA"/>
    <w:rsid w:val="005813FF"/>
    <w:rsid w:val="00581F4A"/>
    <w:rsid w:val="005820A9"/>
    <w:rsid w:val="0058685E"/>
    <w:rsid w:val="005873F5"/>
    <w:rsid w:val="00590285"/>
    <w:rsid w:val="00590733"/>
    <w:rsid w:val="00595CE2"/>
    <w:rsid w:val="005A0221"/>
    <w:rsid w:val="005A1DC3"/>
    <w:rsid w:val="005A41C5"/>
    <w:rsid w:val="005A62FB"/>
    <w:rsid w:val="005A7A01"/>
    <w:rsid w:val="005B037A"/>
    <w:rsid w:val="005B347F"/>
    <w:rsid w:val="005B391E"/>
    <w:rsid w:val="005B66B7"/>
    <w:rsid w:val="005B6FA7"/>
    <w:rsid w:val="005C78AB"/>
    <w:rsid w:val="005C7998"/>
    <w:rsid w:val="005D0146"/>
    <w:rsid w:val="005D1F62"/>
    <w:rsid w:val="005D1F8C"/>
    <w:rsid w:val="005D2998"/>
    <w:rsid w:val="005D2E4C"/>
    <w:rsid w:val="005D44A2"/>
    <w:rsid w:val="005D52A6"/>
    <w:rsid w:val="005D59D7"/>
    <w:rsid w:val="005D6F77"/>
    <w:rsid w:val="005D7260"/>
    <w:rsid w:val="005D73A0"/>
    <w:rsid w:val="005E025F"/>
    <w:rsid w:val="005E118C"/>
    <w:rsid w:val="005E34EE"/>
    <w:rsid w:val="005E4764"/>
    <w:rsid w:val="005E6B2F"/>
    <w:rsid w:val="005F4726"/>
    <w:rsid w:val="005F4743"/>
    <w:rsid w:val="00601730"/>
    <w:rsid w:val="00601D62"/>
    <w:rsid w:val="006062CC"/>
    <w:rsid w:val="006062E0"/>
    <w:rsid w:val="00606569"/>
    <w:rsid w:val="006110A4"/>
    <w:rsid w:val="006120ED"/>
    <w:rsid w:val="006128C9"/>
    <w:rsid w:val="00613196"/>
    <w:rsid w:val="00614F1A"/>
    <w:rsid w:val="006156B9"/>
    <w:rsid w:val="0061608A"/>
    <w:rsid w:val="006172FE"/>
    <w:rsid w:val="006177B7"/>
    <w:rsid w:val="00622842"/>
    <w:rsid w:val="00624ED5"/>
    <w:rsid w:val="006259D1"/>
    <w:rsid w:val="00625BA9"/>
    <w:rsid w:val="00626DC2"/>
    <w:rsid w:val="00627E53"/>
    <w:rsid w:val="00630151"/>
    <w:rsid w:val="00630A3E"/>
    <w:rsid w:val="00632A44"/>
    <w:rsid w:val="00634CD8"/>
    <w:rsid w:val="0063671E"/>
    <w:rsid w:val="006402C7"/>
    <w:rsid w:val="0064184D"/>
    <w:rsid w:val="006428AF"/>
    <w:rsid w:val="006441EA"/>
    <w:rsid w:val="006451A8"/>
    <w:rsid w:val="0064524D"/>
    <w:rsid w:val="006503CF"/>
    <w:rsid w:val="006505FC"/>
    <w:rsid w:val="00651332"/>
    <w:rsid w:val="00651D97"/>
    <w:rsid w:val="00652899"/>
    <w:rsid w:val="0065312C"/>
    <w:rsid w:val="00654380"/>
    <w:rsid w:val="00654570"/>
    <w:rsid w:val="00655D50"/>
    <w:rsid w:val="00656124"/>
    <w:rsid w:val="00656B69"/>
    <w:rsid w:val="00660DF3"/>
    <w:rsid w:val="0066126D"/>
    <w:rsid w:val="00663025"/>
    <w:rsid w:val="00666243"/>
    <w:rsid w:val="0067065B"/>
    <w:rsid w:val="0067175A"/>
    <w:rsid w:val="00674D5F"/>
    <w:rsid w:val="00675BA6"/>
    <w:rsid w:val="00675D56"/>
    <w:rsid w:val="00677689"/>
    <w:rsid w:val="00677794"/>
    <w:rsid w:val="00677C26"/>
    <w:rsid w:val="00681A75"/>
    <w:rsid w:val="006841B9"/>
    <w:rsid w:val="0068464C"/>
    <w:rsid w:val="00685045"/>
    <w:rsid w:val="00685767"/>
    <w:rsid w:val="00686496"/>
    <w:rsid w:val="006927EA"/>
    <w:rsid w:val="00692B26"/>
    <w:rsid w:val="00693DA2"/>
    <w:rsid w:val="00694460"/>
    <w:rsid w:val="00695EF5"/>
    <w:rsid w:val="006A3970"/>
    <w:rsid w:val="006A4CDD"/>
    <w:rsid w:val="006A55AA"/>
    <w:rsid w:val="006A5E78"/>
    <w:rsid w:val="006A6EE9"/>
    <w:rsid w:val="006A799D"/>
    <w:rsid w:val="006A7D06"/>
    <w:rsid w:val="006B1087"/>
    <w:rsid w:val="006B2A8C"/>
    <w:rsid w:val="006B2DBE"/>
    <w:rsid w:val="006B327D"/>
    <w:rsid w:val="006B395E"/>
    <w:rsid w:val="006C1BB5"/>
    <w:rsid w:val="006C2852"/>
    <w:rsid w:val="006C2C5E"/>
    <w:rsid w:val="006C3FDE"/>
    <w:rsid w:val="006C496C"/>
    <w:rsid w:val="006C773D"/>
    <w:rsid w:val="006D0CC9"/>
    <w:rsid w:val="006D18A8"/>
    <w:rsid w:val="006D2A0F"/>
    <w:rsid w:val="006D2DE0"/>
    <w:rsid w:val="006D428C"/>
    <w:rsid w:val="006D49E8"/>
    <w:rsid w:val="006D4B46"/>
    <w:rsid w:val="006E1590"/>
    <w:rsid w:val="006E2F64"/>
    <w:rsid w:val="006E5DDA"/>
    <w:rsid w:val="006E5ECD"/>
    <w:rsid w:val="006E5FEA"/>
    <w:rsid w:val="006F2E64"/>
    <w:rsid w:val="006F3373"/>
    <w:rsid w:val="006F3E42"/>
    <w:rsid w:val="006F7885"/>
    <w:rsid w:val="007016EB"/>
    <w:rsid w:val="00704A72"/>
    <w:rsid w:val="00707522"/>
    <w:rsid w:val="007100D9"/>
    <w:rsid w:val="00712BFD"/>
    <w:rsid w:val="0071389D"/>
    <w:rsid w:val="007150F9"/>
    <w:rsid w:val="007227CC"/>
    <w:rsid w:val="0072405D"/>
    <w:rsid w:val="0072423F"/>
    <w:rsid w:val="00724D85"/>
    <w:rsid w:val="007255E9"/>
    <w:rsid w:val="0073178A"/>
    <w:rsid w:val="00732379"/>
    <w:rsid w:val="007336B0"/>
    <w:rsid w:val="00733FE3"/>
    <w:rsid w:val="007343FA"/>
    <w:rsid w:val="007350CA"/>
    <w:rsid w:val="00737614"/>
    <w:rsid w:val="00737766"/>
    <w:rsid w:val="00742ECF"/>
    <w:rsid w:val="007436AC"/>
    <w:rsid w:val="00744E95"/>
    <w:rsid w:val="00747C76"/>
    <w:rsid w:val="00750EA9"/>
    <w:rsid w:val="0075114A"/>
    <w:rsid w:val="0075192E"/>
    <w:rsid w:val="00753100"/>
    <w:rsid w:val="00753326"/>
    <w:rsid w:val="00754910"/>
    <w:rsid w:val="00754C26"/>
    <w:rsid w:val="00761274"/>
    <w:rsid w:val="00761DD4"/>
    <w:rsid w:val="00763825"/>
    <w:rsid w:val="00767055"/>
    <w:rsid w:val="007679C5"/>
    <w:rsid w:val="00770144"/>
    <w:rsid w:val="00770166"/>
    <w:rsid w:val="007737FB"/>
    <w:rsid w:val="00773F0B"/>
    <w:rsid w:val="00774659"/>
    <w:rsid w:val="00775425"/>
    <w:rsid w:val="00777534"/>
    <w:rsid w:val="00777A45"/>
    <w:rsid w:val="007808AD"/>
    <w:rsid w:val="007810AF"/>
    <w:rsid w:val="00781BC3"/>
    <w:rsid w:val="00782172"/>
    <w:rsid w:val="00782754"/>
    <w:rsid w:val="0078362B"/>
    <w:rsid w:val="00785F5A"/>
    <w:rsid w:val="00790D0F"/>
    <w:rsid w:val="00792112"/>
    <w:rsid w:val="007972E9"/>
    <w:rsid w:val="007A0703"/>
    <w:rsid w:val="007A24E1"/>
    <w:rsid w:val="007A2C82"/>
    <w:rsid w:val="007A74CC"/>
    <w:rsid w:val="007A7846"/>
    <w:rsid w:val="007A7EA8"/>
    <w:rsid w:val="007B072B"/>
    <w:rsid w:val="007B0C31"/>
    <w:rsid w:val="007B228C"/>
    <w:rsid w:val="007B5395"/>
    <w:rsid w:val="007B6F1E"/>
    <w:rsid w:val="007B76E0"/>
    <w:rsid w:val="007B7E2D"/>
    <w:rsid w:val="007C2524"/>
    <w:rsid w:val="007C3C0A"/>
    <w:rsid w:val="007C4A0B"/>
    <w:rsid w:val="007C4A11"/>
    <w:rsid w:val="007C52C8"/>
    <w:rsid w:val="007C5C8A"/>
    <w:rsid w:val="007C5EAB"/>
    <w:rsid w:val="007C63A9"/>
    <w:rsid w:val="007C658F"/>
    <w:rsid w:val="007C6921"/>
    <w:rsid w:val="007D0A33"/>
    <w:rsid w:val="007D4396"/>
    <w:rsid w:val="007D79DA"/>
    <w:rsid w:val="007E0706"/>
    <w:rsid w:val="007E21A7"/>
    <w:rsid w:val="007E27BD"/>
    <w:rsid w:val="007E4A26"/>
    <w:rsid w:val="007F00F9"/>
    <w:rsid w:val="007F09AE"/>
    <w:rsid w:val="007F135C"/>
    <w:rsid w:val="007F30A3"/>
    <w:rsid w:val="007F39DC"/>
    <w:rsid w:val="00800C6D"/>
    <w:rsid w:val="00803F28"/>
    <w:rsid w:val="00805ECE"/>
    <w:rsid w:val="00806486"/>
    <w:rsid w:val="0080724E"/>
    <w:rsid w:val="00807C1D"/>
    <w:rsid w:val="008106A2"/>
    <w:rsid w:val="00810D83"/>
    <w:rsid w:val="00810DA8"/>
    <w:rsid w:val="00815052"/>
    <w:rsid w:val="00815420"/>
    <w:rsid w:val="0081623A"/>
    <w:rsid w:val="00816657"/>
    <w:rsid w:val="00817584"/>
    <w:rsid w:val="00817D7B"/>
    <w:rsid w:val="00820A45"/>
    <w:rsid w:val="00821569"/>
    <w:rsid w:val="00821950"/>
    <w:rsid w:val="00824B51"/>
    <w:rsid w:val="008262B9"/>
    <w:rsid w:val="008272D9"/>
    <w:rsid w:val="00827735"/>
    <w:rsid w:val="00827EF5"/>
    <w:rsid w:val="008323EF"/>
    <w:rsid w:val="00844667"/>
    <w:rsid w:val="0084552E"/>
    <w:rsid w:val="00850943"/>
    <w:rsid w:val="00850E4A"/>
    <w:rsid w:val="00851B77"/>
    <w:rsid w:val="00852310"/>
    <w:rsid w:val="00852464"/>
    <w:rsid w:val="0085361B"/>
    <w:rsid w:val="00854E33"/>
    <w:rsid w:val="008567CB"/>
    <w:rsid w:val="0085729C"/>
    <w:rsid w:val="008609E5"/>
    <w:rsid w:val="008621D1"/>
    <w:rsid w:val="0086321F"/>
    <w:rsid w:val="00864118"/>
    <w:rsid w:val="00865602"/>
    <w:rsid w:val="00865D4B"/>
    <w:rsid w:val="00866B0A"/>
    <w:rsid w:val="00866E61"/>
    <w:rsid w:val="00867785"/>
    <w:rsid w:val="00870067"/>
    <w:rsid w:val="008720CF"/>
    <w:rsid w:val="0087459C"/>
    <w:rsid w:val="008763B3"/>
    <w:rsid w:val="00876622"/>
    <w:rsid w:val="008770D3"/>
    <w:rsid w:val="00877578"/>
    <w:rsid w:val="0088007D"/>
    <w:rsid w:val="0088131C"/>
    <w:rsid w:val="00881D5B"/>
    <w:rsid w:val="00882DB1"/>
    <w:rsid w:val="008901F0"/>
    <w:rsid w:val="00894ADB"/>
    <w:rsid w:val="008976FB"/>
    <w:rsid w:val="008A137E"/>
    <w:rsid w:val="008A218E"/>
    <w:rsid w:val="008A6ABA"/>
    <w:rsid w:val="008A7FA3"/>
    <w:rsid w:val="008B0036"/>
    <w:rsid w:val="008B0520"/>
    <w:rsid w:val="008B11CD"/>
    <w:rsid w:val="008B3044"/>
    <w:rsid w:val="008B41BB"/>
    <w:rsid w:val="008C3A47"/>
    <w:rsid w:val="008C3AF6"/>
    <w:rsid w:val="008C6176"/>
    <w:rsid w:val="008C658B"/>
    <w:rsid w:val="008D1A9B"/>
    <w:rsid w:val="008D52A9"/>
    <w:rsid w:val="008D5A80"/>
    <w:rsid w:val="008D7124"/>
    <w:rsid w:val="008E053A"/>
    <w:rsid w:val="008E5D58"/>
    <w:rsid w:val="008E608A"/>
    <w:rsid w:val="008E715D"/>
    <w:rsid w:val="008E757A"/>
    <w:rsid w:val="008F2971"/>
    <w:rsid w:val="008F2CA7"/>
    <w:rsid w:val="008F5E0F"/>
    <w:rsid w:val="008F6D3F"/>
    <w:rsid w:val="008F7F2A"/>
    <w:rsid w:val="00904773"/>
    <w:rsid w:val="00905424"/>
    <w:rsid w:val="00910792"/>
    <w:rsid w:val="009138B4"/>
    <w:rsid w:val="00915656"/>
    <w:rsid w:val="009160C2"/>
    <w:rsid w:val="00923CA2"/>
    <w:rsid w:val="00927680"/>
    <w:rsid w:val="00931045"/>
    <w:rsid w:val="00931927"/>
    <w:rsid w:val="00931D6B"/>
    <w:rsid w:val="009321E9"/>
    <w:rsid w:val="009343CB"/>
    <w:rsid w:val="00936D52"/>
    <w:rsid w:val="00940F2F"/>
    <w:rsid w:val="009448C2"/>
    <w:rsid w:val="00944C03"/>
    <w:rsid w:val="00945898"/>
    <w:rsid w:val="00946606"/>
    <w:rsid w:val="009479FB"/>
    <w:rsid w:val="0095176D"/>
    <w:rsid w:val="00952A98"/>
    <w:rsid w:val="00953AA4"/>
    <w:rsid w:val="009552B8"/>
    <w:rsid w:val="0096328D"/>
    <w:rsid w:val="00963487"/>
    <w:rsid w:val="00966FE7"/>
    <w:rsid w:val="00971BF6"/>
    <w:rsid w:val="00973A9E"/>
    <w:rsid w:val="00974FAA"/>
    <w:rsid w:val="009754BE"/>
    <w:rsid w:val="00976896"/>
    <w:rsid w:val="00977714"/>
    <w:rsid w:val="00981A82"/>
    <w:rsid w:val="00981B7B"/>
    <w:rsid w:val="00981EE2"/>
    <w:rsid w:val="00984257"/>
    <w:rsid w:val="009852FD"/>
    <w:rsid w:val="00985740"/>
    <w:rsid w:val="0098624B"/>
    <w:rsid w:val="00987446"/>
    <w:rsid w:val="009877F7"/>
    <w:rsid w:val="00990C71"/>
    <w:rsid w:val="009913F5"/>
    <w:rsid w:val="00991469"/>
    <w:rsid w:val="009915B5"/>
    <w:rsid w:val="009923BC"/>
    <w:rsid w:val="00993183"/>
    <w:rsid w:val="00994652"/>
    <w:rsid w:val="00994A72"/>
    <w:rsid w:val="00994C9E"/>
    <w:rsid w:val="00997A8B"/>
    <w:rsid w:val="009A0511"/>
    <w:rsid w:val="009A108A"/>
    <w:rsid w:val="009A13D5"/>
    <w:rsid w:val="009A2105"/>
    <w:rsid w:val="009A2AAB"/>
    <w:rsid w:val="009A368D"/>
    <w:rsid w:val="009B0189"/>
    <w:rsid w:val="009B1B47"/>
    <w:rsid w:val="009B20D1"/>
    <w:rsid w:val="009B236C"/>
    <w:rsid w:val="009B2739"/>
    <w:rsid w:val="009B273A"/>
    <w:rsid w:val="009B4695"/>
    <w:rsid w:val="009B5553"/>
    <w:rsid w:val="009B5700"/>
    <w:rsid w:val="009B6B09"/>
    <w:rsid w:val="009B7BA5"/>
    <w:rsid w:val="009C0956"/>
    <w:rsid w:val="009C1E2D"/>
    <w:rsid w:val="009C26EC"/>
    <w:rsid w:val="009C4DAE"/>
    <w:rsid w:val="009C5DA6"/>
    <w:rsid w:val="009C7A5A"/>
    <w:rsid w:val="009D1582"/>
    <w:rsid w:val="009D34B8"/>
    <w:rsid w:val="009D568D"/>
    <w:rsid w:val="009D5F3D"/>
    <w:rsid w:val="009D6059"/>
    <w:rsid w:val="009D719F"/>
    <w:rsid w:val="009D76CE"/>
    <w:rsid w:val="009E161D"/>
    <w:rsid w:val="009E3B9E"/>
    <w:rsid w:val="009E3BCA"/>
    <w:rsid w:val="009E4A2B"/>
    <w:rsid w:val="009E561A"/>
    <w:rsid w:val="009E58E6"/>
    <w:rsid w:val="009E5946"/>
    <w:rsid w:val="009E5F43"/>
    <w:rsid w:val="009E67CC"/>
    <w:rsid w:val="009E7964"/>
    <w:rsid w:val="009E7B99"/>
    <w:rsid w:val="009E7DBD"/>
    <w:rsid w:val="009F0581"/>
    <w:rsid w:val="009F11F0"/>
    <w:rsid w:val="009F1A16"/>
    <w:rsid w:val="009F41E7"/>
    <w:rsid w:val="009F6265"/>
    <w:rsid w:val="009F7893"/>
    <w:rsid w:val="009F7DA0"/>
    <w:rsid w:val="009F7FF4"/>
    <w:rsid w:val="00A01472"/>
    <w:rsid w:val="00A03F93"/>
    <w:rsid w:val="00A05435"/>
    <w:rsid w:val="00A11FBC"/>
    <w:rsid w:val="00A142E3"/>
    <w:rsid w:val="00A14838"/>
    <w:rsid w:val="00A20652"/>
    <w:rsid w:val="00A22B85"/>
    <w:rsid w:val="00A230BE"/>
    <w:rsid w:val="00A24CA8"/>
    <w:rsid w:val="00A2672C"/>
    <w:rsid w:val="00A277C9"/>
    <w:rsid w:val="00A345EA"/>
    <w:rsid w:val="00A34876"/>
    <w:rsid w:val="00A3490C"/>
    <w:rsid w:val="00A367E8"/>
    <w:rsid w:val="00A374FE"/>
    <w:rsid w:val="00A375CC"/>
    <w:rsid w:val="00A44D87"/>
    <w:rsid w:val="00A45737"/>
    <w:rsid w:val="00A464D8"/>
    <w:rsid w:val="00A52547"/>
    <w:rsid w:val="00A52D81"/>
    <w:rsid w:val="00A52ED7"/>
    <w:rsid w:val="00A532D4"/>
    <w:rsid w:val="00A544D6"/>
    <w:rsid w:val="00A549A0"/>
    <w:rsid w:val="00A55201"/>
    <w:rsid w:val="00A55AA2"/>
    <w:rsid w:val="00A56DBE"/>
    <w:rsid w:val="00A607DD"/>
    <w:rsid w:val="00A608BB"/>
    <w:rsid w:val="00A6188D"/>
    <w:rsid w:val="00A62A23"/>
    <w:rsid w:val="00A62B87"/>
    <w:rsid w:val="00A64F9F"/>
    <w:rsid w:val="00A65526"/>
    <w:rsid w:val="00A666DD"/>
    <w:rsid w:val="00A668D0"/>
    <w:rsid w:val="00A70EBE"/>
    <w:rsid w:val="00A7372F"/>
    <w:rsid w:val="00A73D61"/>
    <w:rsid w:val="00A74952"/>
    <w:rsid w:val="00A81137"/>
    <w:rsid w:val="00A821C9"/>
    <w:rsid w:val="00A83DD0"/>
    <w:rsid w:val="00A856C0"/>
    <w:rsid w:val="00A87A9C"/>
    <w:rsid w:val="00A87FE7"/>
    <w:rsid w:val="00A946E0"/>
    <w:rsid w:val="00A95009"/>
    <w:rsid w:val="00A96007"/>
    <w:rsid w:val="00A975DB"/>
    <w:rsid w:val="00A97A13"/>
    <w:rsid w:val="00AA1F2F"/>
    <w:rsid w:val="00AA282E"/>
    <w:rsid w:val="00AA4E27"/>
    <w:rsid w:val="00AA6630"/>
    <w:rsid w:val="00AA6F63"/>
    <w:rsid w:val="00AB1994"/>
    <w:rsid w:val="00AB3B4B"/>
    <w:rsid w:val="00AB565C"/>
    <w:rsid w:val="00AB6211"/>
    <w:rsid w:val="00AC089F"/>
    <w:rsid w:val="00AC1F9B"/>
    <w:rsid w:val="00AC2D55"/>
    <w:rsid w:val="00AC4B8B"/>
    <w:rsid w:val="00AC67F6"/>
    <w:rsid w:val="00AD22EE"/>
    <w:rsid w:val="00AD2E31"/>
    <w:rsid w:val="00AD4E54"/>
    <w:rsid w:val="00AD551B"/>
    <w:rsid w:val="00AD7F02"/>
    <w:rsid w:val="00AE1739"/>
    <w:rsid w:val="00AE21C0"/>
    <w:rsid w:val="00AE2455"/>
    <w:rsid w:val="00AE313B"/>
    <w:rsid w:val="00AE59F0"/>
    <w:rsid w:val="00AE646C"/>
    <w:rsid w:val="00AE7AAC"/>
    <w:rsid w:val="00AF0CD4"/>
    <w:rsid w:val="00AF0FA9"/>
    <w:rsid w:val="00AF304B"/>
    <w:rsid w:val="00AF354E"/>
    <w:rsid w:val="00AF7F01"/>
    <w:rsid w:val="00B00078"/>
    <w:rsid w:val="00B03720"/>
    <w:rsid w:val="00B03D41"/>
    <w:rsid w:val="00B03F6D"/>
    <w:rsid w:val="00B040CC"/>
    <w:rsid w:val="00B0576C"/>
    <w:rsid w:val="00B06699"/>
    <w:rsid w:val="00B07A21"/>
    <w:rsid w:val="00B07F82"/>
    <w:rsid w:val="00B13288"/>
    <w:rsid w:val="00B14CBC"/>
    <w:rsid w:val="00B2045C"/>
    <w:rsid w:val="00B20779"/>
    <w:rsid w:val="00B34EFA"/>
    <w:rsid w:val="00B36729"/>
    <w:rsid w:val="00B367D0"/>
    <w:rsid w:val="00B36FEE"/>
    <w:rsid w:val="00B426B5"/>
    <w:rsid w:val="00B42964"/>
    <w:rsid w:val="00B43719"/>
    <w:rsid w:val="00B47102"/>
    <w:rsid w:val="00B504FB"/>
    <w:rsid w:val="00B545A4"/>
    <w:rsid w:val="00B54E92"/>
    <w:rsid w:val="00B5550A"/>
    <w:rsid w:val="00B56A5D"/>
    <w:rsid w:val="00B571D5"/>
    <w:rsid w:val="00B6095D"/>
    <w:rsid w:val="00B60FF7"/>
    <w:rsid w:val="00B61DAF"/>
    <w:rsid w:val="00B62409"/>
    <w:rsid w:val="00B63296"/>
    <w:rsid w:val="00B65D32"/>
    <w:rsid w:val="00B7073F"/>
    <w:rsid w:val="00B71441"/>
    <w:rsid w:val="00B71FDC"/>
    <w:rsid w:val="00B7463F"/>
    <w:rsid w:val="00B755DC"/>
    <w:rsid w:val="00B7668A"/>
    <w:rsid w:val="00B77459"/>
    <w:rsid w:val="00B77C59"/>
    <w:rsid w:val="00B8005F"/>
    <w:rsid w:val="00B80B74"/>
    <w:rsid w:val="00B80CAB"/>
    <w:rsid w:val="00B8333E"/>
    <w:rsid w:val="00B83646"/>
    <w:rsid w:val="00B836A5"/>
    <w:rsid w:val="00B8584B"/>
    <w:rsid w:val="00B876B0"/>
    <w:rsid w:val="00B8795F"/>
    <w:rsid w:val="00B901B1"/>
    <w:rsid w:val="00B91235"/>
    <w:rsid w:val="00B926AB"/>
    <w:rsid w:val="00B93ACC"/>
    <w:rsid w:val="00B94B26"/>
    <w:rsid w:val="00B95A50"/>
    <w:rsid w:val="00B964B8"/>
    <w:rsid w:val="00BA1FE0"/>
    <w:rsid w:val="00BA2CB8"/>
    <w:rsid w:val="00BA4311"/>
    <w:rsid w:val="00BA56EA"/>
    <w:rsid w:val="00BA5706"/>
    <w:rsid w:val="00BB0D8D"/>
    <w:rsid w:val="00BB1731"/>
    <w:rsid w:val="00BB2795"/>
    <w:rsid w:val="00BB4589"/>
    <w:rsid w:val="00BB468A"/>
    <w:rsid w:val="00BB5921"/>
    <w:rsid w:val="00BB68E6"/>
    <w:rsid w:val="00BB7DF3"/>
    <w:rsid w:val="00BC27FB"/>
    <w:rsid w:val="00BC33B6"/>
    <w:rsid w:val="00BC6CAD"/>
    <w:rsid w:val="00BC7188"/>
    <w:rsid w:val="00BD53A8"/>
    <w:rsid w:val="00BD6CB3"/>
    <w:rsid w:val="00BD6FB6"/>
    <w:rsid w:val="00BD73B5"/>
    <w:rsid w:val="00BE3963"/>
    <w:rsid w:val="00BE722A"/>
    <w:rsid w:val="00BE7ECB"/>
    <w:rsid w:val="00BF02CC"/>
    <w:rsid w:val="00BF06B3"/>
    <w:rsid w:val="00BF0A7D"/>
    <w:rsid w:val="00BF2FAD"/>
    <w:rsid w:val="00BF559B"/>
    <w:rsid w:val="00BF7192"/>
    <w:rsid w:val="00C00EC6"/>
    <w:rsid w:val="00C022D9"/>
    <w:rsid w:val="00C032A2"/>
    <w:rsid w:val="00C056F5"/>
    <w:rsid w:val="00C05C57"/>
    <w:rsid w:val="00C06E9F"/>
    <w:rsid w:val="00C10032"/>
    <w:rsid w:val="00C10E42"/>
    <w:rsid w:val="00C113EB"/>
    <w:rsid w:val="00C1163B"/>
    <w:rsid w:val="00C128F9"/>
    <w:rsid w:val="00C12F43"/>
    <w:rsid w:val="00C17D10"/>
    <w:rsid w:val="00C22473"/>
    <w:rsid w:val="00C2279A"/>
    <w:rsid w:val="00C2384B"/>
    <w:rsid w:val="00C23A70"/>
    <w:rsid w:val="00C25364"/>
    <w:rsid w:val="00C25A84"/>
    <w:rsid w:val="00C269F9"/>
    <w:rsid w:val="00C33D0C"/>
    <w:rsid w:val="00C34301"/>
    <w:rsid w:val="00C34674"/>
    <w:rsid w:val="00C370BA"/>
    <w:rsid w:val="00C40774"/>
    <w:rsid w:val="00C44D1A"/>
    <w:rsid w:val="00C47ED8"/>
    <w:rsid w:val="00C502A5"/>
    <w:rsid w:val="00C50EC7"/>
    <w:rsid w:val="00C51A2F"/>
    <w:rsid w:val="00C51B6A"/>
    <w:rsid w:val="00C53DB8"/>
    <w:rsid w:val="00C56402"/>
    <w:rsid w:val="00C6265C"/>
    <w:rsid w:val="00C62C48"/>
    <w:rsid w:val="00C635B0"/>
    <w:rsid w:val="00C64345"/>
    <w:rsid w:val="00C66020"/>
    <w:rsid w:val="00C672D8"/>
    <w:rsid w:val="00C673AD"/>
    <w:rsid w:val="00C678EE"/>
    <w:rsid w:val="00C717D9"/>
    <w:rsid w:val="00C71B47"/>
    <w:rsid w:val="00C73830"/>
    <w:rsid w:val="00C75B7C"/>
    <w:rsid w:val="00C75D58"/>
    <w:rsid w:val="00C77130"/>
    <w:rsid w:val="00C807C1"/>
    <w:rsid w:val="00C823AB"/>
    <w:rsid w:val="00C83D98"/>
    <w:rsid w:val="00C84349"/>
    <w:rsid w:val="00C85083"/>
    <w:rsid w:val="00C86247"/>
    <w:rsid w:val="00C86F05"/>
    <w:rsid w:val="00C86F98"/>
    <w:rsid w:val="00C87267"/>
    <w:rsid w:val="00C875A3"/>
    <w:rsid w:val="00C87694"/>
    <w:rsid w:val="00C878E8"/>
    <w:rsid w:val="00C92A0E"/>
    <w:rsid w:val="00C93281"/>
    <w:rsid w:val="00C942EC"/>
    <w:rsid w:val="00C945A3"/>
    <w:rsid w:val="00C96F7B"/>
    <w:rsid w:val="00C97889"/>
    <w:rsid w:val="00C978AA"/>
    <w:rsid w:val="00C97D6F"/>
    <w:rsid w:val="00C97FDC"/>
    <w:rsid w:val="00CA3FA4"/>
    <w:rsid w:val="00CB020E"/>
    <w:rsid w:val="00CB07A7"/>
    <w:rsid w:val="00CB0FF4"/>
    <w:rsid w:val="00CB10D6"/>
    <w:rsid w:val="00CB12F5"/>
    <w:rsid w:val="00CB224B"/>
    <w:rsid w:val="00CB34E6"/>
    <w:rsid w:val="00CB5EF2"/>
    <w:rsid w:val="00CB7306"/>
    <w:rsid w:val="00CC0E28"/>
    <w:rsid w:val="00CC2EF6"/>
    <w:rsid w:val="00CC3235"/>
    <w:rsid w:val="00CC3934"/>
    <w:rsid w:val="00CC4A20"/>
    <w:rsid w:val="00CC5013"/>
    <w:rsid w:val="00CC5D55"/>
    <w:rsid w:val="00CC640D"/>
    <w:rsid w:val="00CC7688"/>
    <w:rsid w:val="00CC795E"/>
    <w:rsid w:val="00CD1282"/>
    <w:rsid w:val="00CD2BD9"/>
    <w:rsid w:val="00CD4701"/>
    <w:rsid w:val="00CD758E"/>
    <w:rsid w:val="00CE016A"/>
    <w:rsid w:val="00CE2F1F"/>
    <w:rsid w:val="00CE5EAC"/>
    <w:rsid w:val="00CE6C3E"/>
    <w:rsid w:val="00CE7444"/>
    <w:rsid w:val="00CF61F8"/>
    <w:rsid w:val="00CF74A5"/>
    <w:rsid w:val="00D011A6"/>
    <w:rsid w:val="00D01E6B"/>
    <w:rsid w:val="00D02300"/>
    <w:rsid w:val="00D02C24"/>
    <w:rsid w:val="00D05754"/>
    <w:rsid w:val="00D067C1"/>
    <w:rsid w:val="00D06C41"/>
    <w:rsid w:val="00D10E01"/>
    <w:rsid w:val="00D110AD"/>
    <w:rsid w:val="00D11C7A"/>
    <w:rsid w:val="00D123E2"/>
    <w:rsid w:val="00D12E54"/>
    <w:rsid w:val="00D153D4"/>
    <w:rsid w:val="00D16174"/>
    <w:rsid w:val="00D20BBC"/>
    <w:rsid w:val="00D22478"/>
    <w:rsid w:val="00D23031"/>
    <w:rsid w:val="00D3082D"/>
    <w:rsid w:val="00D34F90"/>
    <w:rsid w:val="00D412EE"/>
    <w:rsid w:val="00D42939"/>
    <w:rsid w:val="00D429FE"/>
    <w:rsid w:val="00D42C45"/>
    <w:rsid w:val="00D42FC8"/>
    <w:rsid w:val="00D43366"/>
    <w:rsid w:val="00D43633"/>
    <w:rsid w:val="00D45D50"/>
    <w:rsid w:val="00D4630C"/>
    <w:rsid w:val="00D46BB1"/>
    <w:rsid w:val="00D50828"/>
    <w:rsid w:val="00D50E74"/>
    <w:rsid w:val="00D515D3"/>
    <w:rsid w:val="00D51DD8"/>
    <w:rsid w:val="00D52658"/>
    <w:rsid w:val="00D54D2B"/>
    <w:rsid w:val="00D56CB3"/>
    <w:rsid w:val="00D619FC"/>
    <w:rsid w:val="00D63254"/>
    <w:rsid w:val="00D63437"/>
    <w:rsid w:val="00D63486"/>
    <w:rsid w:val="00D6351E"/>
    <w:rsid w:val="00D654F0"/>
    <w:rsid w:val="00D71715"/>
    <w:rsid w:val="00D71772"/>
    <w:rsid w:val="00D73721"/>
    <w:rsid w:val="00D74C04"/>
    <w:rsid w:val="00D76D7A"/>
    <w:rsid w:val="00D771DD"/>
    <w:rsid w:val="00D8019E"/>
    <w:rsid w:val="00D80E34"/>
    <w:rsid w:val="00D817C8"/>
    <w:rsid w:val="00D8191E"/>
    <w:rsid w:val="00D84D95"/>
    <w:rsid w:val="00D85484"/>
    <w:rsid w:val="00D8651F"/>
    <w:rsid w:val="00D867D1"/>
    <w:rsid w:val="00D8712A"/>
    <w:rsid w:val="00D90721"/>
    <w:rsid w:val="00D914E7"/>
    <w:rsid w:val="00D935DA"/>
    <w:rsid w:val="00D938A3"/>
    <w:rsid w:val="00D954D3"/>
    <w:rsid w:val="00D95819"/>
    <w:rsid w:val="00D96E50"/>
    <w:rsid w:val="00D97A26"/>
    <w:rsid w:val="00DA3E87"/>
    <w:rsid w:val="00DB0E71"/>
    <w:rsid w:val="00DC0DFD"/>
    <w:rsid w:val="00DC121B"/>
    <w:rsid w:val="00DC1545"/>
    <w:rsid w:val="00DC38BC"/>
    <w:rsid w:val="00DC448A"/>
    <w:rsid w:val="00DC5898"/>
    <w:rsid w:val="00DC6039"/>
    <w:rsid w:val="00DC66FF"/>
    <w:rsid w:val="00DD1B69"/>
    <w:rsid w:val="00DD3D67"/>
    <w:rsid w:val="00DD4A60"/>
    <w:rsid w:val="00DD4BA3"/>
    <w:rsid w:val="00DD4FF9"/>
    <w:rsid w:val="00DD63F7"/>
    <w:rsid w:val="00DE0DBA"/>
    <w:rsid w:val="00DE16F8"/>
    <w:rsid w:val="00DE2F15"/>
    <w:rsid w:val="00DE6A3D"/>
    <w:rsid w:val="00DE6B01"/>
    <w:rsid w:val="00DE70DC"/>
    <w:rsid w:val="00DF0B3F"/>
    <w:rsid w:val="00DF35CB"/>
    <w:rsid w:val="00DF58AC"/>
    <w:rsid w:val="00DF621A"/>
    <w:rsid w:val="00DF7924"/>
    <w:rsid w:val="00E00722"/>
    <w:rsid w:val="00E03329"/>
    <w:rsid w:val="00E05898"/>
    <w:rsid w:val="00E05949"/>
    <w:rsid w:val="00E05ADE"/>
    <w:rsid w:val="00E07A50"/>
    <w:rsid w:val="00E10A66"/>
    <w:rsid w:val="00E1397C"/>
    <w:rsid w:val="00E14775"/>
    <w:rsid w:val="00E15846"/>
    <w:rsid w:val="00E16D7E"/>
    <w:rsid w:val="00E21C7C"/>
    <w:rsid w:val="00E21DFD"/>
    <w:rsid w:val="00E22124"/>
    <w:rsid w:val="00E22B12"/>
    <w:rsid w:val="00E24F0C"/>
    <w:rsid w:val="00E2736C"/>
    <w:rsid w:val="00E27F0E"/>
    <w:rsid w:val="00E332B3"/>
    <w:rsid w:val="00E338C3"/>
    <w:rsid w:val="00E37068"/>
    <w:rsid w:val="00E37A22"/>
    <w:rsid w:val="00E37F30"/>
    <w:rsid w:val="00E407B8"/>
    <w:rsid w:val="00E40F50"/>
    <w:rsid w:val="00E41F7F"/>
    <w:rsid w:val="00E43269"/>
    <w:rsid w:val="00E4348E"/>
    <w:rsid w:val="00E43580"/>
    <w:rsid w:val="00E43B6C"/>
    <w:rsid w:val="00E43EF3"/>
    <w:rsid w:val="00E469C5"/>
    <w:rsid w:val="00E479E4"/>
    <w:rsid w:val="00E47B86"/>
    <w:rsid w:val="00E506E8"/>
    <w:rsid w:val="00E514DB"/>
    <w:rsid w:val="00E523FD"/>
    <w:rsid w:val="00E52A23"/>
    <w:rsid w:val="00E53D22"/>
    <w:rsid w:val="00E540B7"/>
    <w:rsid w:val="00E5546B"/>
    <w:rsid w:val="00E5743F"/>
    <w:rsid w:val="00E600F5"/>
    <w:rsid w:val="00E60B0E"/>
    <w:rsid w:val="00E60FB3"/>
    <w:rsid w:val="00E62178"/>
    <w:rsid w:val="00E6239F"/>
    <w:rsid w:val="00E666B7"/>
    <w:rsid w:val="00E66993"/>
    <w:rsid w:val="00E66B6E"/>
    <w:rsid w:val="00E670AB"/>
    <w:rsid w:val="00E67572"/>
    <w:rsid w:val="00E751DD"/>
    <w:rsid w:val="00E7585C"/>
    <w:rsid w:val="00E8130F"/>
    <w:rsid w:val="00E8188A"/>
    <w:rsid w:val="00E873A4"/>
    <w:rsid w:val="00E90F63"/>
    <w:rsid w:val="00E9341C"/>
    <w:rsid w:val="00E94E41"/>
    <w:rsid w:val="00E9674A"/>
    <w:rsid w:val="00E967A4"/>
    <w:rsid w:val="00E97031"/>
    <w:rsid w:val="00E97A88"/>
    <w:rsid w:val="00EA1690"/>
    <w:rsid w:val="00EA200D"/>
    <w:rsid w:val="00EA2588"/>
    <w:rsid w:val="00EA3549"/>
    <w:rsid w:val="00EA6C2B"/>
    <w:rsid w:val="00EA76B2"/>
    <w:rsid w:val="00EB0D07"/>
    <w:rsid w:val="00EB3C5B"/>
    <w:rsid w:val="00EB616D"/>
    <w:rsid w:val="00EC2CA4"/>
    <w:rsid w:val="00EC3F68"/>
    <w:rsid w:val="00EC3FF1"/>
    <w:rsid w:val="00EC4080"/>
    <w:rsid w:val="00EC5FB6"/>
    <w:rsid w:val="00EC6040"/>
    <w:rsid w:val="00ED24BA"/>
    <w:rsid w:val="00ED2BC0"/>
    <w:rsid w:val="00ED3491"/>
    <w:rsid w:val="00ED3681"/>
    <w:rsid w:val="00ED4106"/>
    <w:rsid w:val="00ED5F6D"/>
    <w:rsid w:val="00ED68B9"/>
    <w:rsid w:val="00EE03BA"/>
    <w:rsid w:val="00EE1DEA"/>
    <w:rsid w:val="00EE2070"/>
    <w:rsid w:val="00EE5D24"/>
    <w:rsid w:val="00EE6972"/>
    <w:rsid w:val="00EE7B55"/>
    <w:rsid w:val="00EF04B0"/>
    <w:rsid w:val="00EF10F7"/>
    <w:rsid w:val="00EF1D09"/>
    <w:rsid w:val="00EF3D59"/>
    <w:rsid w:val="00EF4116"/>
    <w:rsid w:val="00EF6625"/>
    <w:rsid w:val="00EF6DBA"/>
    <w:rsid w:val="00F0113A"/>
    <w:rsid w:val="00F017C8"/>
    <w:rsid w:val="00F02C4E"/>
    <w:rsid w:val="00F072B1"/>
    <w:rsid w:val="00F10D27"/>
    <w:rsid w:val="00F113D8"/>
    <w:rsid w:val="00F115BF"/>
    <w:rsid w:val="00F11925"/>
    <w:rsid w:val="00F1419F"/>
    <w:rsid w:val="00F14A68"/>
    <w:rsid w:val="00F156FA"/>
    <w:rsid w:val="00F15D90"/>
    <w:rsid w:val="00F17C59"/>
    <w:rsid w:val="00F17D3B"/>
    <w:rsid w:val="00F20AC8"/>
    <w:rsid w:val="00F21DC0"/>
    <w:rsid w:val="00F2235B"/>
    <w:rsid w:val="00F223F6"/>
    <w:rsid w:val="00F2291D"/>
    <w:rsid w:val="00F236C1"/>
    <w:rsid w:val="00F23B40"/>
    <w:rsid w:val="00F27D27"/>
    <w:rsid w:val="00F315F4"/>
    <w:rsid w:val="00F31B7B"/>
    <w:rsid w:val="00F340DF"/>
    <w:rsid w:val="00F41B7A"/>
    <w:rsid w:val="00F42810"/>
    <w:rsid w:val="00F42830"/>
    <w:rsid w:val="00F42CE9"/>
    <w:rsid w:val="00F4343F"/>
    <w:rsid w:val="00F4438F"/>
    <w:rsid w:val="00F45988"/>
    <w:rsid w:val="00F5006A"/>
    <w:rsid w:val="00F515C5"/>
    <w:rsid w:val="00F51AA1"/>
    <w:rsid w:val="00F55565"/>
    <w:rsid w:val="00F5622A"/>
    <w:rsid w:val="00F565DF"/>
    <w:rsid w:val="00F5726B"/>
    <w:rsid w:val="00F60ABD"/>
    <w:rsid w:val="00F60ACF"/>
    <w:rsid w:val="00F61AB1"/>
    <w:rsid w:val="00F61C6D"/>
    <w:rsid w:val="00F6278F"/>
    <w:rsid w:val="00F6285D"/>
    <w:rsid w:val="00F65E4D"/>
    <w:rsid w:val="00F663EA"/>
    <w:rsid w:val="00F7207B"/>
    <w:rsid w:val="00F72EB1"/>
    <w:rsid w:val="00F72FC8"/>
    <w:rsid w:val="00F731A9"/>
    <w:rsid w:val="00F7420D"/>
    <w:rsid w:val="00F75D92"/>
    <w:rsid w:val="00F76AB7"/>
    <w:rsid w:val="00F77DFC"/>
    <w:rsid w:val="00F80170"/>
    <w:rsid w:val="00F814E2"/>
    <w:rsid w:val="00F818BD"/>
    <w:rsid w:val="00F820F9"/>
    <w:rsid w:val="00F8269B"/>
    <w:rsid w:val="00F83430"/>
    <w:rsid w:val="00F8378A"/>
    <w:rsid w:val="00F843AC"/>
    <w:rsid w:val="00F84758"/>
    <w:rsid w:val="00F84DAE"/>
    <w:rsid w:val="00F85716"/>
    <w:rsid w:val="00F86AC8"/>
    <w:rsid w:val="00F97CE8"/>
    <w:rsid w:val="00F97DB9"/>
    <w:rsid w:val="00FA0332"/>
    <w:rsid w:val="00FA2575"/>
    <w:rsid w:val="00FA29F1"/>
    <w:rsid w:val="00FA2CF1"/>
    <w:rsid w:val="00FA3777"/>
    <w:rsid w:val="00FA4EB4"/>
    <w:rsid w:val="00FA52B1"/>
    <w:rsid w:val="00FA6316"/>
    <w:rsid w:val="00FA7356"/>
    <w:rsid w:val="00FA7727"/>
    <w:rsid w:val="00FB00B6"/>
    <w:rsid w:val="00FB03DA"/>
    <w:rsid w:val="00FB0B94"/>
    <w:rsid w:val="00FB2E1C"/>
    <w:rsid w:val="00FB3853"/>
    <w:rsid w:val="00FB4C42"/>
    <w:rsid w:val="00FB553D"/>
    <w:rsid w:val="00FB5E68"/>
    <w:rsid w:val="00FB76F5"/>
    <w:rsid w:val="00FC1719"/>
    <w:rsid w:val="00FC21BB"/>
    <w:rsid w:val="00FC2874"/>
    <w:rsid w:val="00FC2B9E"/>
    <w:rsid w:val="00FC34D0"/>
    <w:rsid w:val="00FC71A4"/>
    <w:rsid w:val="00FD1164"/>
    <w:rsid w:val="00FD5738"/>
    <w:rsid w:val="00FD7048"/>
    <w:rsid w:val="00FE0184"/>
    <w:rsid w:val="00FE105C"/>
    <w:rsid w:val="00FE74D8"/>
    <w:rsid w:val="00FF5E89"/>
    <w:rsid w:val="00FF6384"/>
    <w:rsid w:val="00FF7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B2D21C6-A1BC-4C51-9BF3-A3CF75EAE6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48C2"/>
    <w:pPr>
      <w:suppressAutoHyphens/>
      <w:spacing w:after="200" w:line="276" w:lineRule="auto"/>
    </w:pPr>
    <w:rPr>
      <w:rFonts w:ascii="Calibri" w:hAnsi="Calibri" w:cs="font326"/>
      <w:kern w:val="1"/>
    </w:rPr>
  </w:style>
  <w:style w:type="paragraph" w:styleId="1">
    <w:name w:val="heading 1"/>
    <w:basedOn w:val="a"/>
    <w:next w:val="a"/>
    <w:link w:val="10"/>
    <w:uiPriority w:val="9"/>
    <w:qFormat/>
    <w:rsid w:val="005F472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link w:val="30"/>
    <w:uiPriority w:val="99"/>
    <w:qFormat/>
    <w:rsid w:val="00FC21BB"/>
    <w:pPr>
      <w:suppressAutoHyphens w:val="0"/>
      <w:spacing w:before="100" w:beforeAutospacing="1" w:after="100" w:afterAutospacing="1" w:line="240" w:lineRule="auto"/>
      <w:outlineLvl w:val="2"/>
    </w:pPr>
    <w:rPr>
      <w:rFonts w:cs="Times New Roman"/>
      <w:b/>
      <w:bCs/>
      <w:kern w:val="0"/>
      <w:sz w:val="27"/>
      <w:szCs w:val="27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FC21BB"/>
    <w:rPr>
      <w:b/>
      <w:sz w:val="27"/>
    </w:rPr>
  </w:style>
  <w:style w:type="character" w:customStyle="1" w:styleId="11">
    <w:name w:val="Основной шрифт абзаца1"/>
    <w:uiPriority w:val="99"/>
    <w:rsid w:val="0061608A"/>
  </w:style>
  <w:style w:type="character" w:customStyle="1" w:styleId="a3">
    <w:name w:val="Текст выноски Знак"/>
    <w:uiPriority w:val="99"/>
    <w:rsid w:val="0061608A"/>
    <w:rPr>
      <w:rFonts w:ascii="Tahoma" w:hAnsi="Tahoma"/>
      <w:sz w:val="16"/>
    </w:rPr>
  </w:style>
  <w:style w:type="character" w:customStyle="1" w:styleId="ListLabel1">
    <w:name w:val="ListLabel 1"/>
    <w:uiPriority w:val="99"/>
    <w:rsid w:val="0061608A"/>
  </w:style>
  <w:style w:type="character" w:customStyle="1" w:styleId="ListLabel2">
    <w:name w:val="ListLabel 2"/>
    <w:uiPriority w:val="99"/>
    <w:rsid w:val="0061608A"/>
  </w:style>
  <w:style w:type="paragraph" w:customStyle="1" w:styleId="12">
    <w:name w:val="Заголовок1"/>
    <w:basedOn w:val="a"/>
    <w:next w:val="a4"/>
    <w:uiPriority w:val="99"/>
    <w:rsid w:val="0061608A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4">
    <w:name w:val="Body Text"/>
    <w:basedOn w:val="a"/>
    <w:link w:val="a5"/>
    <w:uiPriority w:val="99"/>
    <w:rsid w:val="0061608A"/>
    <w:pPr>
      <w:spacing w:after="140" w:line="288" w:lineRule="auto"/>
    </w:pPr>
  </w:style>
  <w:style w:type="character" w:customStyle="1" w:styleId="a5">
    <w:name w:val="Основний текст Знак"/>
    <w:basedOn w:val="a0"/>
    <w:link w:val="a4"/>
    <w:uiPriority w:val="99"/>
    <w:semiHidden/>
    <w:rsid w:val="00E84887"/>
    <w:rPr>
      <w:rFonts w:ascii="Calibri" w:hAnsi="Calibri" w:cs="font326"/>
      <w:kern w:val="1"/>
    </w:rPr>
  </w:style>
  <w:style w:type="paragraph" w:styleId="a6">
    <w:name w:val="List"/>
    <w:basedOn w:val="a4"/>
    <w:uiPriority w:val="99"/>
    <w:rsid w:val="0061608A"/>
    <w:rPr>
      <w:rFonts w:cs="Mangal"/>
    </w:rPr>
  </w:style>
  <w:style w:type="paragraph" w:styleId="a7">
    <w:name w:val="caption"/>
    <w:basedOn w:val="a"/>
    <w:uiPriority w:val="99"/>
    <w:qFormat/>
    <w:rsid w:val="0061608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a8">
    <w:name w:val="Покажчик"/>
    <w:basedOn w:val="a"/>
    <w:uiPriority w:val="99"/>
    <w:rsid w:val="0061608A"/>
    <w:pPr>
      <w:suppressLineNumbers/>
    </w:pPr>
    <w:rPr>
      <w:rFonts w:cs="Mangal"/>
    </w:rPr>
  </w:style>
  <w:style w:type="paragraph" w:customStyle="1" w:styleId="13">
    <w:name w:val="Абзац списка1"/>
    <w:basedOn w:val="a"/>
    <w:uiPriority w:val="99"/>
    <w:rsid w:val="0061608A"/>
    <w:pPr>
      <w:ind w:left="720"/>
    </w:pPr>
  </w:style>
  <w:style w:type="paragraph" w:customStyle="1" w:styleId="14">
    <w:name w:val="Текст выноски1"/>
    <w:basedOn w:val="a"/>
    <w:uiPriority w:val="99"/>
    <w:rsid w:val="006160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a9">
    <w:name w:val="Strong"/>
    <w:basedOn w:val="a0"/>
    <w:uiPriority w:val="99"/>
    <w:qFormat/>
    <w:rsid w:val="009877F7"/>
    <w:rPr>
      <w:rFonts w:cs="Times New Roman"/>
      <w:b/>
    </w:rPr>
  </w:style>
  <w:style w:type="paragraph" w:styleId="aa">
    <w:name w:val="Balloon Text"/>
    <w:basedOn w:val="a"/>
    <w:link w:val="ab"/>
    <w:uiPriority w:val="99"/>
    <w:semiHidden/>
    <w:rsid w:val="00CE6C3E"/>
    <w:pPr>
      <w:spacing w:after="0" w:line="240" w:lineRule="auto"/>
    </w:pPr>
    <w:rPr>
      <w:rFonts w:ascii="Tahoma" w:hAnsi="Tahoma" w:cs="Times New Roman"/>
      <w:sz w:val="16"/>
      <w:szCs w:val="16"/>
      <w:lang w:eastAsia="zh-CN"/>
    </w:rPr>
  </w:style>
  <w:style w:type="character" w:customStyle="1" w:styleId="ab">
    <w:name w:val="Текст у виносці Знак"/>
    <w:basedOn w:val="a0"/>
    <w:link w:val="aa"/>
    <w:uiPriority w:val="99"/>
    <w:semiHidden/>
    <w:rsid w:val="00CE6C3E"/>
    <w:rPr>
      <w:rFonts w:ascii="Tahoma" w:eastAsia="Times New Roman" w:hAnsi="Tahoma"/>
      <w:kern w:val="1"/>
      <w:sz w:val="16"/>
    </w:rPr>
  </w:style>
  <w:style w:type="paragraph" w:styleId="ac">
    <w:name w:val="header"/>
    <w:basedOn w:val="a"/>
    <w:link w:val="ad"/>
    <w:uiPriority w:val="99"/>
    <w:rsid w:val="00277D96"/>
    <w:pPr>
      <w:tabs>
        <w:tab w:val="center" w:pos="4819"/>
        <w:tab w:val="right" w:pos="9639"/>
      </w:tabs>
      <w:spacing w:after="0" w:line="240" w:lineRule="auto"/>
    </w:pPr>
    <w:rPr>
      <w:rFonts w:cs="Times New Roman"/>
      <w:lang w:eastAsia="zh-CN"/>
    </w:rPr>
  </w:style>
  <w:style w:type="character" w:customStyle="1" w:styleId="ad">
    <w:name w:val="Верхній колонтитул Знак"/>
    <w:basedOn w:val="a0"/>
    <w:link w:val="ac"/>
    <w:uiPriority w:val="99"/>
    <w:rsid w:val="00277D96"/>
    <w:rPr>
      <w:rFonts w:ascii="Calibri" w:eastAsia="Times New Roman" w:hAnsi="Calibri"/>
      <w:kern w:val="1"/>
      <w:sz w:val="22"/>
    </w:rPr>
  </w:style>
  <w:style w:type="paragraph" w:styleId="ae">
    <w:name w:val="footer"/>
    <w:basedOn w:val="a"/>
    <w:link w:val="af"/>
    <w:uiPriority w:val="99"/>
    <w:rsid w:val="00277D96"/>
    <w:pPr>
      <w:tabs>
        <w:tab w:val="center" w:pos="4819"/>
        <w:tab w:val="right" w:pos="9639"/>
      </w:tabs>
      <w:spacing w:after="0" w:line="240" w:lineRule="auto"/>
    </w:pPr>
    <w:rPr>
      <w:rFonts w:cs="Times New Roman"/>
      <w:lang w:eastAsia="zh-CN"/>
    </w:rPr>
  </w:style>
  <w:style w:type="character" w:customStyle="1" w:styleId="af">
    <w:name w:val="Нижній колонтитул Знак"/>
    <w:basedOn w:val="a0"/>
    <w:link w:val="ae"/>
    <w:uiPriority w:val="99"/>
    <w:rsid w:val="00277D96"/>
    <w:rPr>
      <w:rFonts w:ascii="Calibri" w:eastAsia="Times New Roman" w:hAnsi="Calibri"/>
      <w:kern w:val="1"/>
      <w:sz w:val="22"/>
    </w:rPr>
  </w:style>
  <w:style w:type="paragraph" w:styleId="af0">
    <w:name w:val="List Paragraph"/>
    <w:basedOn w:val="a"/>
    <w:uiPriority w:val="99"/>
    <w:qFormat/>
    <w:rsid w:val="00445B69"/>
    <w:pPr>
      <w:ind w:left="720"/>
    </w:pPr>
  </w:style>
  <w:style w:type="paragraph" w:customStyle="1" w:styleId="15">
    <w:name w:val="Знак Знак1 Знак Знак Знак Знак Знак Знак Знак Знак"/>
    <w:basedOn w:val="a"/>
    <w:uiPriority w:val="99"/>
    <w:rsid w:val="00C93281"/>
    <w:pPr>
      <w:suppressAutoHyphens w:val="0"/>
      <w:spacing w:after="0" w:line="240" w:lineRule="auto"/>
    </w:pPr>
    <w:rPr>
      <w:rFonts w:ascii="Verdana" w:hAnsi="Verdana" w:cs="Times New Roman"/>
      <w:kern w:val="0"/>
      <w:sz w:val="20"/>
      <w:szCs w:val="20"/>
      <w:lang w:val="en-US" w:eastAsia="en-US"/>
    </w:rPr>
  </w:style>
  <w:style w:type="paragraph" w:customStyle="1" w:styleId="af1">
    <w:name w:val="Знак Знак Знак Знак Знак Знак Знак Знак Знак Знак Знак Знак"/>
    <w:basedOn w:val="a"/>
    <w:uiPriority w:val="99"/>
    <w:rsid w:val="003226B6"/>
    <w:pPr>
      <w:suppressAutoHyphens w:val="0"/>
      <w:spacing w:after="0" w:line="240" w:lineRule="auto"/>
    </w:pPr>
    <w:rPr>
      <w:rFonts w:ascii="Verdana" w:hAnsi="Verdana" w:cs="Verdana"/>
      <w:kern w:val="0"/>
      <w:sz w:val="20"/>
      <w:szCs w:val="20"/>
      <w:lang w:eastAsia="en-US"/>
    </w:rPr>
  </w:style>
  <w:style w:type="paragraph" w:styleId="af2">
    <w:name w:val="Normal (Web)"/>
    <w:basedOn w:val="a"/>
    <w:uiPriority w:val="99"/>
    <w:rsid w:val="00D05754"/>
    <w:pPr>
      <w:suppressAutoHyphens w:val="0"/>
      <w:spacing w:before="100" w:beforeAutospacing="1" w:after="100" w:afterAutospacing="1" w:line="240" w:lineRule="auto"/>
    </w:pPr>
    <w:rPr>
      <w:rFonts w:ascii="Tahoma" w:hAnsi="Tahoma" w:cs="Tahoma"/>
      <w:color w:val="200F03"/>
      <w:kern w:val="0"/>
      <w:sz w:val="20"/>
      <w:szCs w:val="20"/>
      <w:lang w:val="ru-RU" w:eastAsia="ru-RU"/>
    </w:rPr>
  </w:style>
  <w:style w:type="paragraph" w:customStyle="1" w:styleId="110">
    <w:name w:val="Знак Знак1 Знак Знак Знак Знак Знак Знак Знак Знак1"/>
    <w:basedOn w:val="a"/>
    <w:uiPriority w:val="99"/>
    <w:rsid w:val="00D05754"/>
    <w:pPr>
      <w:suppressAutoHyphens w:val="0"/>
      <w:spacing w:after="0" w:line="240" w:lineRule="auto"/>
    </w:pPr>
    <w:rPr>
      <w:rFonts w:ascii="Verdana" w:hAnsi="Verdana" w:cs="Times New Roman"/>
      <w:kern w:val="0"/>
      <w:sz w:val="20"/>
      <w:szCs w:val="20"/>
      <w:lang w:val="en-US" w:eastAsia="en-US"/>
    </w:rPr>
  </w:style>
  <w:style w:type="paragraph" w:customStyle="1" w:styleId="16">
    <w:name w:val="Звичайний1"/>
    <w:uiPriority w:val="99"/>
    <w:rsid w:val="00422C64"/>
    <w:rPr>
      <w:rFonts w:ascii="Calibri" w:hAnsi="Calibri"/>
      <w:sz w:val="20"/>
      <w:szCs w:val="20"/>
      <w:lang w:val="en-US" w:eastAsia="ru-RU"/>
    </w:rPr>
  </w:style>
  <w:style w:type="paragraph" w:customStyle="1" w:styleId="Default">
    <w:name w:val="Default"/>
    <w:uiPriority w:val="99"/>
    <w:rsid w:val="008D52A9"/>
    <w:pPr>
      <w:autoSpaceDE w:val="0"/>
      <w:autoSpaceDN w:val="0"/>
      <w:adjustRightInd w:val="0"/>
    </w:pPr>
    <w:rPr>
      <w:rFonts w:ascii="SchoolBook" w:hAnsi="SchoolBook" w:cs="SchoolBook"/>
      <w:color w:val="000000"/>
      <w:sz w:val="24"/>
      <w:szCs w:val="24"/>
    </w:rPr>
  </w:style>
  <w:style w:type="character" w:customStyle="1" w:styleId="2">
    <w:name w:val="Основний текст (2)_"/>
    <w:link w:val="21"/>
    <w:uiPriority w:val="99"/>
    <w:rsid w:val="00E8130F"/>
    <w:rPr>
      <w:rFonts w:ascii="Arial" w:hAnsi="Arial"/>
      <w:sz w:val="19"/>
      <w:shd w:val="clear" w:color="auto" w:fill="FFFFFF"/>
    </w:rPr>
  </w:style>
  <w:style w:type="paragraph" w:customStyle="1" w:styleId="21">
    <w:name w:val="Основний текст (2)1"/>
    <w:basedOn w:val="a"/>
    <w:link w:val="2"/>
    <w:uiPriority w:val="99"/>
    <w:rsid w:val="00E8130F"/>
    <w:pPr>
      <w:widowControl w:val="0"/>
      <w:shd w:val="clear" w:color="auto" w:fill="FFFFFF"/>
      <w:suppressAutoHyphens w:val="0"/>
      <w:spacing w:before="300" w:after="0" w:line="216" w:lineRule="exact"/>
      <w:ind w:hanging="360"/>
    </w:pPr>
    <w:rPr>
      <w:rFonts w:ascii="Arial" w:hAnsi="Arial" w:cs="Times New Roman"/>
      <w:kern w:val="0"/>
      <w:sz w:val="19"/>
      <w:szCs w:val="19"/>
      <w:lang w:eastAsia="zh-CN"/>
    </w:rPr>
  </w:style>
  <w:style w:type="table" w:styleId="af3">
    <w:name w:val="Table Grid"/>
    <w:basedOn w:val="a1"/>
    <w:uiPriority w:val="99"/>
    <w:rsid w:val="009B5700"/>
    <w:pPr>
      <w:jc w:val="both"/>
    </w:pPr>
    <w:rPr>
      <w:rFonts w:ascii="Calibri" w:hAnsi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4">
    <w:name w:val="Hyperlink"/>
    <w:basedOn w:val="a0"/>
    <w:uiPriority w:val="99"/>
    <w:rsid w:val="006062CC"/>
    <w:rPr>
      <w:rFonts w:cs="Times New Roman"/>
      <w:color w:val="auto"/>
      <w:u w:val="single"/>
    </w:rPr>
  </w:style>
  <w:style w:type="paragraph" w:customStyle="1" w:styleId="af5">
    <w:name w:val="Знак Знак Знак Знак Знак Знак Знак Знак Знак"/>
    <w:basedOn w:val="a"/>
    <w:uiPriority w:val="99"/>
    <w:rsid w:val="00770166"/>
    <w:pPr>
      <w:suppressAutoHyphens w:val="0"/>
      <w:spacing w:after="0" w:line="240" w:lineRule="auto"/>
    </w:pPr>
    <w:rPr>
      <w:rFonts w:ascii="Verdana" w:hAnsi="Verdana" w:cs="Verdana"/>
      <w:kern w:val="0"/>
      <w:sz w:val="20"/>
      <w:szCs w:val="20"/>
      <w:lang w:eastAsia="en-US"/>
    </w:rPr>
  </w:style>
  <w:style w:type="character" w:styleId="af6">
    <w:name w:val="page number"/>
    <w:basedOn w:val="a0"/>
    <w:uiPriority w:val="99"/>
    <w:rsid w:val="005A0221"/>
    <w:rPr>
      <w:rFonts w:ascii="Times New Roman" w:hAnsi="Times New Roman" w:cs="Times New Roman"/>
      <w:b/>
      <w:sz w:val="26"/>
    </w:rPr>
  </w:style>
  <w:style w:type="paragraph" w:styleId="af7">
    <w:name w:val="No Spacing"/>
    <w:uiPriority w:val="99"/>
    <w:qFormat/>
    <w:rsid w:val="00DE16F8"/>
    <w:pPr>
      <w:suppressAutoHyphens/>
    </w:pPr>
    <w:rPr>
      <w:rFonts w:ascii="Calibri" w:hAnsi="Calibri" w:cs="font326"/>
      <w:kern w:val="1"/>
    </w:rPr>
  </w:style>
  <w:style w:type="paragraph" w:styleId="af8">
    <w:name w:val="Body Text Indent"/>
    <w:basedOn w:val="a"/>
    <w:link w:val="af9"/>
    <w:uiPriority w:val="99"/>
    <w:semiHidden/>
    <w:rsid w:val="009915B5"/>
    <w:pPr>
      <w:spacing w:after="120"/>
      <w:ind w:left="283"/>
    </w:pPr>
    <w:rPr>
      <w:rFonts w:cs="Times New Roman"/>
    </w:rPr>
  </w:style>
  <w:style w:type="character" w:customStyle="1" w:styleId="af9">
    <w:name w:val="Основний текст з відступом Знак"/>
    <w:basedOn w:val="a0"/>
    <w:link w:val="af8"/>
    <w:uiPriority w:val="99"/>
    <w:semiHidden/>
    <w:rsid w:val="009915B5"/>
    <w:rPr>
      <w:rFonts w:ascii="Calibri" w:eastAsia="Times New Roman" w:hAnsi="Calibri"/>
      <w:kern w:val="1"/>
      <w:sz w:val="22"/>
      <w:lang w:val="uk-UA" w:eastAsia="uk-UA"/>
    </w:rPr>
  </w:style>
  <w:style w:type="character" w:customStyle="1" w:styleId="10">
    <w:name w:val="Заголовок 1 Знак"/>
    <w:basedOn w:val="a0"/>
    <w:link w:val="1"/>
    <w:uiPriority w:val="9"/>
    <w:rsid w:val="005F4726"/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4522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522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522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522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522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522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522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522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95AA75-C8E2-4EB3-8DB2-D1BE966834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687</Words>
  <Characters>393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111</Company>
  <LinksUpToDate>false</LinksUpToDate>
  <CharactersWithSpaces>1078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dek201</dc:creator>
  <cp:lastModifiedBy>Уляна</cp:lastModifiedBy>
  <cp:revision>15</cp:revision>
  <cp:lastPrinted>2021-12-28T11:39:00Z</cp:lastPrinted>
  <dcterms:created xsi:type="dcterms:W3CDTF">2022-07-12T09:45:00Z</dcterms:created>
  <dcterms:modified xsi:type="dcterms:W3CDTF">2023-09-21T16:42:00Z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