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3BB" w:rsidRDefault="003553BB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Додаток 3</w:t>
      </w:r>
    </w:p>
    <w:p w:rsidR="003553BB" w:rsidRDefault="003553BB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до розпорядження начальника</w:t>
      </w:r>
    </w:p>
    <w:p w:rsidR="003553BB" w:rsidRDefault="003553BB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обласної військової адміністрації</w:t>
      </w:r>
    </w:p>
    <w:p w:rsidR="003553BB" w:rsidRDefault="003553BB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від_____________ №__________</w:t>
      </w:r>
    </w:p>
    <w:p w:rsidR="003553BB" w:rsidRDefault="003553BB" w:rsidP="00B77459">
      <w:pPr>
        <w:widowControl w:val="0"/>
        <w:tabs>
          <w:tab w:val="left" w:pos="1080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CB34E6" w:rsidRPr="00B80B74" w:rsidRDefault="003553BB" w:rsidP="00B77459">
      <w:pPr>
        <w:widowControl w:val="0"/>
        <w:tabs>
          <w:tab w:val="left" w:pos="108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  <w:t>(д</w:t>
      </w:r>
      <w:r w:rsidR="008B193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одаток </w:t>
      </w:r>
      <w:r w:rsidR="00A753D1">
        <w:rPr>
          <w:rFonts w:ascii="Times New Roman" w:hAnsi="Times New Roman" w:cs="Times New Roman"/>
          <w:color w:val="000000" w:themeColor="text1"/>
          <w:sz w:val="28"/>
          <w:szCs w:val="28"/>
          <w:lang w:val="en-US" w:eastAsia="zh-CN"/>
        </w:rPr>
        <w:t>4</w:t>
      </w:r>
      <w:bookmarkStart w:id="0" w:name="_GoBack"/>
      <w:bookmarkEnd w:id="0"/>
      <w:r w:rsidR="00B7745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 Програми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)</w:t>
      </w:r>
    </w:p>
    <w:p w:rsidR="00CB34E6" w:rsidRPr="00B80B74" w:rsidRDefault="00CB34E6" w:rsidP="0047338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CB34E6" w:rsidRPr="00C92A0E" w:rsidRDefault="00CB34E6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92A0E">
        <w:rPr>
          <w:rFonts w:ascii="Times New Roman" w:hAnsi="Times New Roman" w:cs="Times New Roman"/>
          <w:b/>
          <w:sz w:val="28"/>
        </w:rPr>
        <w:t>Заходи Програми підвищення конкурентоспроможності Львівськ</w:t>
      </w:r>
      <w:r>
        <w:rPr>
          <w:rFonts w:ascii="Times New Roman" w:hAnsi="Times New Roman" w:cs="Times New Roman"/>
          <w:b/>
          <w:sz w:val="28"/>
        </w:rPr>
        <w:t>ої області на 202</w:t>
      </w:r>
      <w:r w:rsidR="00FB5292">
        <w:rPr>
          <w:rFonts w:ascii="Times New Roman" w:hAnsi="Times New Roman" w:cs="Times New Roman"/>
          <w:b/>
          <w:sz w:val="28"/>
        </w:rPr>
        <w:t>3</w:t>
      </w:r>
      <w:r w:rsidRPr="00C92A0E">
        <w:rPr>
          <w:rFonts w:ascii="Times New Roman" w:hAnsi="Times New Roman" w:cs="Times New Roman"/>
          <w:b/>
          <w:sz w:val="28"/>
        </w:rPr>
        <w:t xml:space="preserve"> рік, </w:t>
      </w:r>
    </w:p>
    <w:p w:rsidR="00CB34E6" w:rsidRDefault="00CB34E6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92A0E">
        <w:rPr>
          <w:rFonts w:ascii="Times New Roman" w:hAnsi="Times New Roman" w:cs="Times New Roman"/>
          <w:b/>
          <w:sz w:val="28"/>
        </w:rPr>
        <w:t>які фінансуються з обласного бюджету</w:t>
      </w:r>
    </w:p>
    <w:p w:rsidR="00CB34E6" w:rsidRPr="00C92A0E" w:rsidRDefault="00CB34E6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12"/>
        </w:rPr>
      </w:pPr>
    </w:p>
    <w:tbl>
      <w:tblPr>
        <w:tblW w:w="147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490"/>
        <w:gridCol w:w="2360"/>
        <w:gridCol w:w="2345"/>
        <w:gridCol w:w="1559"/>
        <w:gridCol w:w="1276"/>
        <w:gridCol w:w="1144"/>
        <w:gridCol w:w="3002"/>
      </w:tblGrid>
      <w:tr w:rsidR="00CB34E6" w:rsidRPr="00C92A0E" w:rsidTr="00BA5706">
        <w:trPr>
          <w:trHeight w:val="584"/>
          <w:tblHeader/>
        </w:trPr>
        <w:tc>
          <w:tcPr>
            <w:tcW w:w="566" w:type="dxa"/>
            <w:vMerge w:val="restart"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490" w:type="dxa"/>
            <w:vMerge w:val="restart"/>
            <w:vAlign w:val="center"/>
          </w:tcPr>
          <w:p w:rsidR="00CB34E6" w:rsidRPr="00C92A0E" w:rsidRDefault="00CB34E6" w:rsidP="004933D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2360" w:type="dxa"/>
            <w:vMerge w:val="restart"/>
            <w:vAlign w:val="center"/>
          </w:tcPr>
          <w:p w:rsidR="00CB34E6" w:rsidRPr="00C92A0E" w:rsidRDefault="00CB34E6" w:rsidP="004933D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2345" w:type="dxa"/>
            <w:vMerge w:val="restart"/>
            <w:vAlign w:val="center"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0B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Показники виконання заходу, один. виміру</w:t>
            </w:r>
          </w:p>
        </w:tc>
        <w:tc>
          <w:tcPr>
            <w:tcW w:w="1559" w:type="dxa"/>
            <w:vMerge w:val="restart"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Виконавець заходу, показника</w:t>
            </w:r>
          </w:p>
        </w:tc>
        <w:tc>
          <w:tcPr>
            <w:tcW w:w="2420" w:type="dxa"/>
            <w:gridSpan w:val="2"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3002" w:type="dxa"/>
            <w:vMerge w:val="restart"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CB34E6" w:rsidRPr="00C92A0E" w:rsidTr="00BA5706">
        <w:trPr>
          <w:trHeight w:val="584"/>
          <w:tblHeader/>
        </w:trPr>
        <w:tc>
          <w:tcPr>
            <w:tcW w:w="566" w:type="dxa"/>
            <w:vMerge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90" w:type="dxa"/>
            <w:vMerge/>
            <w:vAlign w:val="center"/>
          </w:tcPr>
          <w:p w:rsidR="00CB34E6" w:rsidRPr="00C92A0E" w:rsidRDefault="00CB34E6" w:rsidP="004933D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60" w:type="dxa"/>
            <w:vMerge/>
            <w:vAlign w:val="center"/>
          </w:tcPr>
          <w:p w:rsidR="00CB34E6" w:rsidRPr="00C92A0E" w:rsidRDefault="00CB34E6" w:rsidP="004933D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34E6" w:rsidRPr="00C92A0E" w:rsidRDefault="00CB34E6" w:rsidP="004933D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</w:rPr>
              <w:t>джерела</w:t>
            </w:r>
          </w:p>
        </w:tc>
        <w:tc>
          <w:tcPr>
            <w:tcW w:w="1144" w:type="dxa"/>
            <w:vAlign w:val="center"/>
          </w:tcPr>
          <w:p w:rsidR="00CB34E6" w:rsidRPr="00C92A0E" w:rsidRDefault="00CB34E6" w:rsidP="004933D9">
            <w:pPr>
              <w:spacing w:after="0" w:line="240" w:lineRule="auto"/>
              <w:ind w:hanging="7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92A0E">
              <w:rPr>
                <w:rFonts w:ascii="Times New Roman" w:hAnsi="Times New Roman" w:cs="Times New Roman"/>
                <w:b/>
                <w:sz w:val="24"/>
              </w:rPr>
              <w:t>обсяги, тис. грн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CB34E6" w:rsidRPr="00C92A0E" w:rsidTr="00A20652">
        <w:trPr>
          <w:trHeight w:val="1110"/>
        </w:trPr>
        <w:tc>
          <w:tcPr>
            <w:tcW w:w="566" w:type="dxa"/>
            <w:vMerge w:val="restart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490" w:type="dxa"/>
            <w:vMerge w:val="restart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1.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 xml:space="preserve">Промоція інвестиційного потенціалу регіону та 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інтерактивна підтримка інвестиційної діяльності</w:t>
            </w:r>
          </w:p>
        </w:tc>
        <w:tc>
          <w:tcPr>
            <w:tcW w:w="2360" w:type="dxa"/>
            <w:vAlign w:val="center"/>
          </w:tcPr>
          <w:p w:rsidR="00CB34E6" w:rsidRPr="00C92A0E" w:rsidRDefault="00CB34E6" w:rsidP="004933D9">
            <w:pPr>
              <w:spacing w:after="0" w:line="240" w:lineRule="auto"/>
              <w:ind w:firstLine="19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 xml:space="preserve">1. </w:t>
            </w:r>
            <w:r w:rsidRPr="00C92A0E">
              <w:rPr>
                <w:rFonts w:ascii="Times New Roman" w:hAnsi="Times New Roman" w:cs="Times New Roman"/>
                <w:lang w:val="en-US"/>
              </w:rPr>
              <w:t>C</w:t>
            </w:r>
            <w:r w:rsidRPr="00C92A0E">
              <w:rPr>
                <w:rFonts w:ascii="Times New Roman" w:hAnsi="Times New Roman" w:cs="Times New Roman"/>
              </w:rPr>
              <w:t>творення</w:t>
            </w:r>
            <w:r w:rsidRPr="00C92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A0E">
              <w:rPr>
                <w:rFonts w:ascii="Times New Roman" w:hAnsi="Times New Roman" w:cs="Times New Roman"/>
              </w:rPr>
              <w:t>геоінформаційної карти інвестиційної привабливості територіальних громад Львівської області за безпосереднього супроводу департаменту економічної політики</w:t>
            </w:r>
          </w:p>
        </w:tc>
        <w:tc>
          <w:tcPr>
            <w:tcW w:w="2345" w:type="dxa"/>
            <w:vMerge w:val="restart"/>
          </w:tcPr>
          <w:p w:rsidR="00CB34E6" w:rsidRPr="007C252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C2524">
              <w:rPr>
                <w:rFonts w:ascii="Times New Roman" w:hAnsi="Times New Roman" w:cs="Times New Roman"/>
                <w:b/>
                <w:color w:val="000000" w:themeColor="text1"/>
              </w:rPr>
              <w:t>затрат: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Обсяг фінансових видатків: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на створення та підтримку  геоінформаційної карти області,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тис. грн;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на послуги дизайнерів та редакторів, друк матеріалів, тис. грн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на створення відеороликів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 xml:space="preserve">- на закупівлю </w:t>
            </w:r>
            <w:proofErr w:type="spellStart"/>
            <w:r w:rsidRPr="00B80B74">
              <w:rPr>
                <w:rFonts w:ascii="Times New Roman" w:hAnsi="Times New Roman" w:cs="Times New Roman"/>
                <w:color w:val="000000" w:themeColor="text1"/>
              </w:rPr>
              <w:t>промофлешок</w:t>
            </w:r>
            <w:proofErr w:type="spellEnd"/>
            <w:r w:rsidRPr="00B80B74">
              <w:rPr>
                <w:rFonts w:ascii="Times New Roman" w:hAnsi="Times New Roman" w:cs="Times New Roman"/>
                <w:color w:val="000000" w:themeColor="text1"/>
              </w:rPr>
              <w:t xml:space="preserve"> з інвестиційними пропозиціями регіону та сувенірної продукції</w:t>
            </w:r>
          </w:p>
          <w:p w:rsidR="00CB34E6" w:rsidRPr="007C252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C2524">
              <w:rPr>
                <w:rFonts w:ascii="Times New Roman" w:hAnsi="Times New Roman" w:cs="Times New Roman"/>
                <w:b/>
                <w:color w:val="000000" w:themeColor="text1"/>
              </w:rPr>
              <w:t>продукту:</w:t>
            </w:r>
          </w:p>
          <w:p w:rsidR="00CB34E6" w:rsidRPr="00B80B74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кількість технічних завдань та програмних рішень, шт.;</w:t>
            </w:r>
          </w:p>
          <w:p w:rsidR="00CB34E6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lastRenderedPageBreak/>
              <w:t>- кількість виготовлених промоційних матеріалів, шт.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985740" w:rsidRPr="00B80B74" w:rsidRDefault="00985740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34E6" w:rsidRPr="00B80B74" w:rsidRDefault="00CB34E6" w:rsidP="007C252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 xml:space="preserve">- кількість виготовлених відеороликів, од. 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 xml:space="preserve">- кількість закуплених </w:t>
            </w:r>
            <w:proofErr w:type="spellStart"/>
            <w:r w:rsidRPr="00B80B74">
              <w:rPr>
                <w:rFonts w:ascii="Times New Roman" w:hAnsi="Times New Roman" w:cs="Times New Roman"/>
                <w:color w:val="000000" w:themeColor="text1"/>
              </w:rPr>
              <w:t>промофлешок</w:t>
            </w:r>
            <w:proofErr w:type="spellEnd"/>
            <w:r w:rsidRPr="00B80B74">
              <w:rPr>
                <w:rFonts w:ascii="Times New Roman" w:hAnsi="Times New Roman" w:cs="Times New Roman"/>
                <w:color w:val="000000" w:themeColor="text1"/>
              </w:rPr>
              <w:t xml:space="preserve"> з інвестиційними пропозиціями регіону та сувенірної продукції, од.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7C2524" w:rsidRDefault="00CB34E6" w:rsidP="00BA5706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C2524">
              <w:rPr>
                <w:rFonts w:ascii="Times New Roman" w:hAnsi="Times New Roman" w:cs="Times New Roman"/>
                <w:b/>
                <w:color w:val="000000" w:themeColor="text1"/>
              </w:rPr>
              <w:t>ефективності:</w:t>
            </w:r>
          </w:p>
          <w:p w:rsidR="00CB34E6" w:rsidRPr="00B80B74" w:rsidRDefault="00CB34E6" w:rsidP="00BA5706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середній розмір витрат на  створення та підтримку  геоінформаційної карти області, тис. грн;</w:t>
            </w:r>
          </w:p>
          <w:p w:rsidR="00CB34E6" w:rsidRPr="00B80B74" w:rsidRDefault="00CB34E6" w:rsidP="00BA5706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B80B74">
              <w:rPr>
                <w:rFonts w:ascii="Times New Roman" w:hAnsi="Times New Roman" w:cs="Times New Roman"/>
                <w:color w:val="000000" w:themeColor="text1"/>
              </w:rPr>
              <w:t>cередній</w:t>
            </w:r>
            <w:proofErr w:type="spellEnd"/>
            <w:r w:rsidRPr="00B80B74">
              <w:rPr>
                <w:rFonts w:ascii="Times New Roman" w:hAnsi="Times New Roman" w:cs="Times New Roman"/>
                <w:color w:val="000000" w:themeColor="text1"/>
              </w:rPr>
              <w:t xml:space="preserve"> розмір витрат на одиницю промоційної продукції, грн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BA5706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 xml:space="preserve">- середній розмір витрат на закупівлю </w:t>
            </w:r>
            <w:proofErr w:type="spellStart"/>
            <w:r w:rsidRPr="00B80B74">
              <w:rPr>
                <w:rFonts w:ascii="Times New Roman" w:hAnsi="Times New Roman" w:cs="Times New Roman"/>
                <w:color w:val="000000" w:themeColor="text1"/>
              </w:rPr>
              <w:t>промофлешок</w:t>
            </w:r>
            <w:proofErr w:type="spellEnd"/>
            <w:r w:rsidRPr="00B80B74">
              <w:rPr>
                <w:rFonts w:ascii="Times New Roman" w:hAnsi="Times New Roman" w:cs="Times New Roman"/>
                <w:color w:val="000000" w:themeColor="text1"/>
              </w:rPr>
              <w:t xml:space="preserve"> з інвестиційними пропозиціями регіону та сувенірної продукції,  грн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- середній розмір витрат на виготовлення відеоролика, тис. грн.</w:t>
            </w:r>
          </w:p>
          <w:p w:rsidR="00CB34E6" w:rsidRPr="007C2524" w:rsidRDefault="00CB34E6" w:rsidP="00BA5706">
            <w:pPr>
              <w:spacing w:after="0" w:line="228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C2524">
              <w:rPr>
                <w:rFonts w:ascii="Times New Roman" w:hAnsi="Times New Roman" w:cs="Times New Roman"/>
                <w:b/>
                <w:color w:val="000000" w:themeColor="text1"/>
              </w:rPr>
              <w:t>якості:</w:t>
            </w:r>
          </w:p>
          <w:p w:rsidR="00CB34E6" w:rsidRPr="00A20652" w:rsidRDefault="00CB34E6" w:rsidP="00A206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lastRenderedPageBreak/>
              <w:t>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CB34E6" w:rsidRPr="00C92A0E" w:rsidRDefault="00896952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2" w:type="dxa"/>
            <w:vMerge w:val="restart"/>
          </w:tcPr>
          <w:p w:rsidR="00CB34E6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F4908" w:rsidRDefault="007F490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F826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Формування позитивного іміджу серед потенційних інвесторів та розповсюдження інвестиційних пропозицій області серед цільової аудиторії</w:t>
            </w:r>
          </w:p>
        </w:tc>
      </w:tr>
      <w:tr w:rsidR="00CB34E6" w:rsidRPr="00C92A0E" w:rsidTr="00BA5706">
        <w:trPr>
          <w:trHeight w:val="3100"/>
        </w:trPr>
        <w:tc>
          <w:tcPr>
            <w:tcW w:w="566" w:type="dxa"/>
            <w:vMerge/>
            <w:vAlign w:val="center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  <w:vAlign w:val="center"/>
          </w:tcPr>
          <w:p w:rsidR="00CB34E6" w:rsidRPr="00C92A0E" w:rsidRDefault="00CB34E6" w:rsidP="004933D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2. Розроблення та виготовлення  (з періодичним оновленням) промоційних матеріалів:</w:t>
            </w: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2.1. друкованих матеріалів</w:t>
            </w:r>
          </w:p>
          <w:p w:rsidR="00CB34E6" w:rsidRPr="00C92A0E" w:rsidRDefault="00CB34E6" w:rsidP="004933D9">
            <w:pPr>
              <w:spacing w:after="0" w:line="240" w:lineRule="auto"/>
              <w:ind w:firstLine="19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ind w:firstLine="19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.2</w:t>
            </w:r>
            <w:r w:rsidRPr="00C92A0E">
              <w:rPr>
                <w:rFonts w:ascii="Times New Roman" w:hAnsi="Times New Roman" w:cs="Times New Roman"/>
              </w:rPr>
              <w:t xml:space="preserve">. відеороликів 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FB5292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BA5706" w:rsidRDefault="00BA570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BA5706" w:rsidRDefault="00BA570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BA5706" w:rsidRDefault="00BA570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BA5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2102"/>
        </w:trPr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2.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Відшкодування відсотків за кредитами для малого бізнесу</w:t>
            </w: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 Мікрокредитування бізнесу</w:t>
            </w:r>
          </w:p>
        </w:tc>
        <w:tc>
          <w:tcPr>
            <w:tcW w:w="2345" w:type="dxa"/>
          </w:tcPr>
          <w:p w:rsidR="00CB34E6" w:rsidRPr="00B80B74" w:rsidRDefault="00CB34E6" w:rsidP="00A20652">
            <w:pPr>
              <w:spacing w:after="0" w:line="228" w:lineRule="auto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затрат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CB34E6" w:rsidRPr="00A20652" w:rsidRDefault="00CB34E6" w:rsidP="00A20652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A20652" w:rsidRDefault="00CB34E6" w:rsidP="00A20652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на відшкодування відсотків за кредитами, наданими суб’єктам мікро-та малого бізнесу, тис. грн;</w:t>
            </w:r>
          </w:p>
          <w:p w:rsidR="00CB34E6" w:rsidRPr="00A20652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- на проведення заходів щодо інформування суб’єктів мікро- та малого бізнесу, </w:t>
            </w:r>
            <w:r w:rsidR="007C2524" w:rsidRPr="00A2065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20652">
              <w:rPr>
                <w:rFonts w:ascii="Times New Roman" w:hAnsi="Times New Roman" w:cs="Times New Roman"/>
                <w:color w:val="000000" w:themeColor="text1"/>
              </w:rPr>
              <w:t>тис. грн</w:t>
            </w:r>
          </w:p>
          <w:p w:rsidR="00CB34E6" w:rsidRPr="00B80B74" w:rsidRDefault="00CB34E6" w:rsidP="00A20652">
            <w:pPr>
              <w:spacing w:after="0" w:line="228" w:lineRule="auto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продукту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 xml:space="preserve">: </w:t>
            </w:r>
          </w:p>
          <w:p w:rsidR="00CB34E6" w:rsidRPr="00B80B74" w:rsidRDefault="00CB34E6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кількість наданих кредитів, од.</w:t>
            </w:r>
          </w:p>
          <w:p w:rsidR="00CB34E6" w:rsidRPr="00B80B74" w:rsidRDefault="00CB34E6" w:rsidP="005B347F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кількість проведених заходів, од.</w:t>
            </w:r>
          </w:p>
          <w:p w:rsidR="00CB34E6" w:rsidRPr="00B80B74" w:rsidRDefault="00CB34E6" w:rsidP="00A20652">
            <w:pPr>
              <w:spacing w:after="0" w:line="228" w:lineRule="auto"/>
              <w:ind w:left="176" w:hanging="176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ефективності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CB34E6" w:rsidRPr="00B80B74" w:rsidRDefault="00CB34E6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середня сума відш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 xml:space="preserve">кодування відсотків за 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lastRenderedPageBreak/>
              <w:t>наданими;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B80B74">
              <w:rPr>
                <w:rFonts w:ascii="Times New Roman" w:hAnsi="Times New Roman" w:cs="Times New Roman"/>
                <w:color w:val="000000" w:themeColor="text1"/>
              </w:rPr>
              <w:t>кредитами, тис. грн</w:t>
            </w:r>
          </w:p>
          <w:p w:rsidR="00CB34E6" w:rsidRPr="00B80B74" w:rsidRDefault="00CB34E6" w:rsidP="005B347F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середня вартість проведеного заходу, грн</w:t>
            </w:r>
          </w:p>
          <w:p w:rsidR="00CB34E6" w:rsidRPr="00B80B74" w:rsidRDefault="00CB34E6" w:rsidP="00A20652">
            <w:pPr>
              <w:spacing w:after="0" w:line="228" w:lineRule="auto"/>
              <w:rPr>
                <w:rFonts w:ascii="Times New Roman" w:cs="Times New Roman"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якості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</w:p>
          <w:p w:rsidR="00CB34E6" w:rsidRPr="00A20652" w:rsidRDefault="00CB34E6" w:rsidP="00A206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забезпеченість потреби в компенсаційних коштах,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4A27B7" w:rsidP="004A2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  <w:r w:rsidR="00CB34E6" w:rsidRPr="00C92A0E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Здешевлення кредитних ресурсів для мікро- та малого бізнесу.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>Забезпечення швидкого виходу на ринок інвестиційно-інноваційних проєктів мікро- та малого бізнесу. Обмін досвідом, фактична допомога бізнес-наставників (провідних компаній області) підприємцям-початківцям у розвитку бізнесу</w:t>
            </w:r>
          </w:p>
        </w:tc>
      </w:tr>
      <w:tr w:rsidR="00CB34E6" w:rsidRPr="00C92A0E" w:rsidTr="00BA5706">
        <w:trPr>
          <w:trHeight w:val="3753"/>
        </w:trPr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3.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>Підтримка підприємницької ініціативи учасників АТО</w:t>
            </w: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 Мікрокредитування бізнесу</w:t>
            </w:r>
          </w:p>
        </w:tc>
        <w:tc>
          <w:tcPr>
            <w:tcW w:w="2345" w:type="dxa"/>
            <w:vMerge w:val="restart"/>
          </w:tcPr>
          <w:p w:rsidR="00CB34E6" w:rsidRPr="00A20652" w:rsidRDefault="00CB34E6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A20652" w:rsidRDefault="00CB34E6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A20652" w:rsidRDefault="005B347F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 на відшкодування відсотків за </w:t>
            </w:r>
            <w:r w:rsidR="00CB34E6" w:rsidRPr="00A20652">
              <w:rPr>
                <w:rFonts w:ascii="Times New Roman" w:hAnsi="Times New Roman" w:cs="Times New Roman"/>
                <w:color w:val="000000" w:themeColor="text1"/>
              </w:rPr>
              <w:t xml:space="preserve">кредитами, наданими фізичним особам-підприємцям, </w:t>
            </w:r>
            <w:r w:rsidR="007C2524" w:rsidRPr="00A2065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CB34E6" w:rsidRPr="00A20652">
              <w:rPr>
                <w:rFonts w:ascii="Times New Roman" w:hAnsi="Times New Roman" w:cs="Times New Roman"/>
                <w:color w:val="000000" w:themeColor="text1"/>
              </w:rPr>
              <w:t>тис. грн;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- видатки на фінансування витрат (частини витрат) на реалізацію </w:t>
            </w:r>
            <w:proofErr w:type="spellStart"/>
            <w:r w:rsidRPr="00A20652">
              <w:rPr>
                <w:rFonts w:ascii="Times New Roman" w:hAnsi="Times New Roman" w:cs="Times New Roman"/>
                <w:color w:val="000000" w:themeColor="text1"/>
              </w:rPr>
              <w:t>стартап-проєкту</w:t>
            </w:r>
            <w:proofErr w:type="spellEnd"/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 для фізичних осіб-підприємців – учасників АТО (ООС) у частині придбання устаткування, обладнання, інших засобів виробництв</w:t>
            </w:r>
          </w:p>
          <w:p w:rsidR="00CB34E6" w:rsidRPr="00A20652" w:rsidRDefault="00CB34E6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продукту: </w:t>
            </w:r>
          </w:p>
          <w:p w:rsidR="00CB34E6" w:rsidRPr="00A20652" w:rsidRDefault="00CB34E6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кількість наданих кредитів, од.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кількість </w:t>
            </w:r>
            <w:proofErr w:type="spellStart"/>
            <w:r w:rsidRPr="00A20652">
              <w:rPr>
                <w:rFonts w:ascii="Times New Roman" w:hAnsi="Times New Roman" w:cs="Times New Roman"/>
                <w:color w:val="000000" w:themeColor="text1"/>
              </w:rPr>
              <w:t>профінансо</w:t>
            </w:r>
            <w:proofErr w:type="spellEnd"/>
          </w:p>
          <w:p w:rsidR="00CB34E6" w:rsidRPr="00A20652" w:rsidRDefault="00CB34E6" w:rsidP="005B347F">
            <w:pPr>
              <w:pStyle w:val="af0"/>
              <w:spacing w:after="0" w:line="228" w:lineRule="auto"/>
              <w:ind w:left="176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20652">
              <w:rPr>
                <w:rFonts w:ascii="Times New Roman" w:hAnsi="Times New Roman" w:cs="Times New Roman"/>
                <w:color w:val="000000" w:themeColor="text1"/>
              </w:rPr>
              <w:t>ваних</w:t>
            </w:r>
            <w:proofErr w:type="spellEnd"/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20652">
              <w:rPr>
                <w:rFonts w:ascii="Times New Roman" w:hAnsi="Times New Roman" w:cs="Times New Roman"/>
                <w:color w:val="000000" w:themeColor="text1"/>
              </w:rPr>
              <w:t>стартап-проєктів</w:t>
            </w:r>
            <w:proofErr w:type="spellEnd"/>
            <w:r w:rsidRPr="00A20652">
              <w:rPr>
                <w:rFonts w:ascii="Times New Roman" w:hAnsi="Times New Roman" w:cs="Times New Roman"/>
                <w:color w:val="000000" w:themeColor="text1"/>
              </w:rPr>
              <w:t>, од.</w:t>
            </w:r>
          </w:p>
          <w:p w:rsidR="00CB34E6" w:rsidRPr="00A20652" w:rsidRDefault="00CB34E6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lastRenderedPageBreak/>
              <w:t>ефективності:</w:t>
            </w:r>
          </w:p>
          <w:p w:rsidR="00CB34E6" w:rsidRPr="00A20652" w:rsidRDefault="00CB34E6" w:rsidP="007A0703">
            <w:pPr>
              <w:pStyle w:val="af0"/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 середня сума відшкодування відсотків за наданими кредитами, тис. грн</w:t>
            </w:r>
          </w:p>
          <w:p w:rsidR="00CB34E6" w:rsidRPr="00A20652" w:rsidRDefault="00CB34E6" w:rsidP="007A0703">
            <w:pPr>
              <w:pStyle w:val="af0"/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- середня сума фінансування </w:t>
            </w:r>
            <w:proofErr w:type="spellStart"/>
            <w:r w:rsidRPr="00A20652">
              <w:rPr>
                <w:rFonts w:ascii="Times New Roman" w:hAnsi="Times New Roman" w:cs="Times New Roman"/>
                <w:color w:val="000000" w:themeColor="text1"/>
              </w:rPr>
              <w:t>стартап-проєкту</w:t>
            </w:r>
            <w:proofErr w:type="spellEnd"/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7C2524" w:rsidRPr="00A2065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20652">
              <w:rPr>
                <w:rFonts w:ascii="Times New Roman" w:hAnsi="Times New Roman" w:cs="Times New Roman"/>
                <w:color w:val="000000" w:themeColor="text1"/>
              </w:rPr>
              <w:t>тис. грн</w:t>
            </w:r>
          </w:p>
          <w:p w:rsidR="00A20652" w:rsidRPr="00A20652" w:rsidRDefault="00CB34E6" w:rsidP="00A206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A20652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B34E6" w:rsidRPr="00A20652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4A27B7" w:rsidP="004A2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CB34E6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141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Здешевлення кредитних ресурсів для фізичних осіб-підприємців – учасників АТО (ООС)</w:t>
            </w:r>
          </w:p>
          <w:p w:rsidR="00CB34E6" w:rsidRPr="00C92A0E" w:rsidRDefault="00CB34E6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4E6" w:rsidRPr="00C92A0E" w:rsidTr="00BA5706">
        <w:trPr>
          <w:trHeight w:val="1064"/>
        </w:trPr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 xml:space="preserve">2. Підтримка </w:t>
            </w:r>
            <w:proofErr w:type="spellStart"/>
            <w:r w:rsidRPr="00C92A0E">
              <w:rPr>
                <w:rFonts w:ascii="Times New Roman" w:hAnsi="Times New Roman" w:cs="Times New Roman"/>
              </w:rPr>
              <w:t>стартап-проєктів</w:t>
            </w:r>
            <w:proofErr w:type="spellEnd"/>
          </w:p>
        </w:tc>
        <w:tc>
          <w:tcPr>
            <w:tcW w:w="2345" w:type="dxa"/>
            <w:vMerge/>
          </w:tcPr>
          <w:p w:rsidR="00CB34E6" w:rsidRPr="00A20652" w:rsidRDefault="00CB34E6" w:rsidP="004933D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A96FE4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  <w:r w:rsidR="00141E2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  <w:p w:rsidR="00CB34E6" w:rsidRPr="00C92A0E" w:rsidRDefault="00CB34E6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4E6" w:rsidRPr="00C92A0E" w:rsidTr="00BA5706">
        <w:trPr>
          <w:trHeight w:val="1905"/>
        </w:trPr>
        <w:tc>
          <w:tcPr>
            <w:tcW w:w="566" w:type="dxa"/>
            <w:vMerge w:val="restart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2490" w:type="dxa"/>
            <w:vMerge w:val="restart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4.</w:t>
            </w: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Інституційна, наукова й аналітична підтримка регіонального та інноваційного розвитку</w:t>
            </w:r>
          </w:p>
        </w:tc>
        <w:tc>
          <w:tcPr>
            <w:tcW w:w="2360" w:type="dxa"/>
          </w:tcPr>
          <w:p w:rsidR="00CB34E6" w:rsidRDefault="005B347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CB34E6" w:rsidRPr="00C92A0E">
              <w:rPr>
                <w:rFonts w:ascii="Times New Roman" w:hAnsi="Times New Roman" w:cs="Times New Roman"/>
              </w:rPr>
              <w:t>Проведення аналітичних досліджень з актуальних проблем регіонального та інноваційного розвитку із залученням провідних наукових установ та аналітичних центрів</w:t>
            </w:r>
          </w:p>
          <w:p w:rsidR="00CB34E6" w:rsidRPr="00C92A0E" w:rsidRDefault="00CB34E6" w:rsidP="00D90721">
            <w:pPr>
              <w:spacing w:after="0"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vMerge w:val="restart"/>
          </w:tcPr>
          <w:p w:rsidR="00CB34E6" w:rsidRPr="00A20652" w:rsidRDefault="00CB34E6" w:rsidP="007C252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затрат: </w:t>
            </w:r>
          </w:p>
          <w:p w:rsidR="00CB34E6" w:rsidRPr="00A20652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видатки на проведення досліджень, тис. грн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видатки на розробку експортної стратегії Львівської області, тис. грн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видатки на фінансування заходів промислових кластерів та фінансування проф</w:t>
            </w:r>
            <w:r w:rsidR="005B347F">
              <w:rPr>
                <w:rFonts w:ascii="Times New Roman" w:hAnsi="Times New Roman" w:cs="Times New Roman"/>
                <w:color w:val="000000" w:themeColor="text1"/>
              </w:rPr>
              <w:t>орієнтаційних заходів тис. грн;</w:t>
            </w:r>
          </w:p>
          <w:p w:rsidR="00CB34E6" w:rsidRPr="00A20652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видатки на фінансування Агенції регіонального розвитку Львівської області"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продукту:</w:t>
            </w:r>
          </w:p>
          <w:p w:rsidR="00CB34E6" w:rsidRPr="00CC3934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lastRenderedPageBreak/>
              <w:t>кількість досліджень, од.</w:t>
            </w:r>
            <w:r w:rsidR="005B347F" w:rsidRP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CC3934" w:rsidRDefault="00CB34E6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кількість розробок, од.</w:t>
            </w:r>
            <w:r w:rsidR="005B347F" w:rsidRP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CC3934" w:rsidRDefault="005B347F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 </w:t>
            </w:r>
            <w:r w:rsidR="00CB34E6" w:rsidRPr="00CC3934">
              <w:rPr>
                <w:rFonts w:ascii="Times New Roman" w:hAnsi="Times New Roman" w:cs="Times New Roman"/>
                <w:color w:val="000000" w:themeColor="text1"/>
              </w:rPr>
              <w:t>кількість заходів, од.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CC3934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кількість виконаних завдань Агенції регіонального розвитку Львівської області, од.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середня вартість проведеного дослідження, тис. грн</w:t>
            </w:r>
            <w:r w:rsid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середня вартість проведеної розробки, тис. грн</w:t>
            </w:r>
            <w:r w:rsid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середня вартість проведеного заходу, тис. грн</w:t>
            </w:r>
            <w:r w:rsidR="00CC393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A20652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color w:val="000000" w:themeColor="text1"/>
              </w:rPr>
              <w:t>- середня вартість виконання завдання Агенції регіонального розвитку Львівської області</w:t>
            </w:r>
          </w:p>
          <w:p w:rsidR="00CB34E6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2065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A20652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A2065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C393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A20652">
              <w:rPr>
                <w:rFonts w:ascii="Times New Roman" w:hAnsi="Times New Roman" w:cs="Times New Roman"/>
                <w:color w:val="000000" w:themeColor="text1"/>
              </w:rPr>
              <w:t>відсоток забезпеченості фінансування, %</w:t>
            </w:r>
          </w:p>
          <w:p w:rsidR="00985740" w:rsidRPr="00A20652" w:rsidRDefault="00985740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896952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2" w:type="dxa"/>
            <w:vMerge w:val="restart"/>
          </w:tcPr>
          <w:p w:rsidR="00CB34E6" w:rsidRPr="00C92A0E" w:rsidRDefault="00CB34E6" w:rsidP="00BF02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3E0D97" w:rsidRPr="00C92A0E" w:rsidTr="00BA5706">
        <w:trPr>
          <w:trHeight w:val="841"/>
        </w:trPr>
        <w:tc>
          <w:tcPr>
            <w:tcW w:w="566" w:type="dxa"/>
            <w:vMerge/>
          </w:tcPr>
          <w:p w:rsidR="003E0D97" w:rsidRPr="00C92A0E" w:rsidRDefault="003E0D97" w:rsidP="003E0D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3E0D97" w:rsidRPr="00C92A0E" w:rsidRDefault="003E0D97" w:rsidP="003E0D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:rsidR="003E0D97" w:rsidRPr="00C92A0E" w:rsidRDefault="003E0D97" w:rsidP="003E0D97">
            <w:pPr>
              <w:spacing w:after="0"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43B6C">
              <w:rPr>
                <w:rFonts w:ascii="Times New Roman" w:hAnsi="Times New Roman" w:cs="Times New Roman"/>
              </w:rPr>
              <w:t xml:space="preserve">Дослідження </w:t>
            </w:r>
            <w:r>
              <w:rPr>
                <w:rFonts w:ascii="Times New Roman" w:hAnsi="Times New Roman" w:cs="Times New Roman"/>
              </w:rPr>
              <w:t xml:space="preserve">потенціалу </w:t>
            </w:r>
            <w:r w:rsidRPr="00E43B6C">
              <w:rPr>
                <w:rFonts w:ascii="Times New Roman" w:hAnsi="Times New Roman" w:cs="Times New Roman"/>
              </w:rPr>
              <w:t>імпортозаміщення Львівської області</w:t>
            </w:r>
          </w:p>
        </w:tc>
        <w:tc>
          <w:tcPr>
            <w:tcW w:w="2345" w:type="dxa"/>
            <w:vMerge/>
          </w:tcPr>
          <w:p w:rsidR="003E0D97" w:rsidRPr="00B80B74" w:rsidRDefault="003E0D97" w:rsidP="003E0D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3E0D97" w:rsidRPr="00C92A0E" w:rsidRDefault="003E0D97" w:rsidP="003E0D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3E0D97" w:rsidRPr="00C92A0E" w:rsidRDefault="003E0D97" w:rsidP="003E0D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3E0D97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3E0D97" w:rsidRPr="00C92A0E" w:rsidRDefault="003E0D97" w:rsidP="003E0D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4E6" w:rsidRPr="00C92A0E" w:rsidTr="00BA5706">
        <w:trPr>
          <w:trHeight w:val="1065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7F09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C92A0E">
              <w:rPr>
                <w:rFonts w:ascii="Times New Roman" w:hAnsi="Times New Roman" w:cs="Times New Roman"/>
              </w:rPr>
              <w:t>. Підтримка діяльності промислових кластерів</w:t>
            </w:r>
            <w:r>
              <w:rPr>
                <w:rFonts w:ascii="Times New Roman" w:hAnsi="Times New Roman" w:cs="Times New Roman"/>
              </w:rPr>
              <w:t xml:space="preserve"> та проведення профорієнтаційних заходів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691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Default="00CB34E6" w:rsidP="007F09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C92A0E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C92A0E">
              <w:rPr>
                <w:rFonts w:ascii="Times New Roman" w:hAnsi="Times New Roman" w:cs="Times New Roman"/>
                <w:lang w:val="ru-RU"/>
              </w:rPr>
              <w:t>Фінансування</w:t>
            </w:r>
            <w:proofErr w:type="spellEnd"/>
            <w:r w:rsidRPr="00C92A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92A0E">
              <w:rPr>
                <w:rFonts w:ascii="Times New Roman" w:hAnsi="Times New Roman" w:cs="Times New Roman"/>
                <w:lang w:val="ru-RU"/>
              </w:rPr>
              <w:t>Агенції</w:t>
            </w:r>
            <w:proofErr w:type="spellEnd"/>
            <w:r w:rsidRPr="00C92A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92A0E">
              <w:rPr>
                <w:rFonts w:ascii="Times New Roman" w:hAnsi="Times New Roman" w:cs="Times New Roman"/>
                <w:lang w:val="ru-RU"/>
              </w:rPr>
              <w:t>регіонального</w:t>
            </w:r>
            <w:proofErr w:type="spellEnd"/>
            <w:r w:rsidRPr="00C92A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92A0E">
              <w:rPr>
                <w:rFonts w:ascii="Times New Roman" w:hAnsi="Times New Roman" w:cs="Times New Roman"/>
                <w:lang w:val="ru-RU"/>
              </w:rPr>
              <w:t>розвитку</w:t>
            </w:r>
            <w:proofErr w:type="spellEnd"/>
            <w:r w:rsidRPr="00C92A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92A0E">
              <w:rPr>
                <w:rFonts w:ascii="Times New Roman" w:hAnsi="Times New Roman" w:cs="Times New Roman"/>
                <w:lang w:val="ru-RU"/>
              </w:rPr>
              <w:t>Львівської</w:t>
            </w:r>
            <w:proofErr w:type="spellEnd"/>
            <w:r w:rsidRPr="00C92A0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92A0E">
              <w:rPr>
                <w:rFonts w:ascii="Times New Roman" w:hAnsi="Times New Roman" w:cs="Times New Roman"/>
                <w:lang w:val="ru-RU"/>
              </w:rPr>
              <w:t>області</w:t>
            </w:r>
            <w:proofErr w:type="spellEnd"/>
          </w:p>
          <w:p w:rsidR="00CB34E6" w:rsidRDefault="00CB34E6" w:rsidP="007F09A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5E1305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FB5292" w:rsidRPr="00FB5292">
              <w:rPr>
                <w:rFonts w:ascii="Times New Roman" w:hAnsi="Times New Roman" w:cs="Times New Roman"/>
                <w:b/>
              </w:rPr>
              <w:t>0</w:t>
            </w:r>
            <w:r w:rsidR="00FB5292">
              <w:rPr>
                <w:rFonts w:ascii="Times New Roman" w:hAnsi="Times New Roman" w:cs="Times New Roman"/>
                <w:b/>
              </w:rPr>
              <w:t>0</w:t>
            </w:r>
            <w:r w:rsidR="0089695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1436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FB38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C92A0E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FB3853">
              <w:rPr>
                <w:rFonts w:ascii="Times New Roman" w:hAnsi="Times New Roman" w:cs="Times New Roman"/>
              </w:rPr>
              <w:t>Підтримка працівників економічної галузі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896952" w:rsidRPr="00C92A0E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635"/>
        </w:trPr>
        <w:tc>
          <w:tcPr>
            <w:tcW w:w="566" w:type="dxa"/>
            <w:vMerge w:val="restart"/>
          </w:tcPr>
          <w:p w:rsidR="00CB34E6" w:rsidRPr="00C92A0E" w:rsidRDefault="00CB34E6" w:rsidP="004933D9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2490" w:type="dxa"/>
            <w:vMerge w:val="restart"/>
          </w:tcPr>
          <w:p w:rsidR="00CB34E6" w:rsidRPr="00C92A0E" w:rsidRDefault="00CB34E6" w:rsidP="004933D9">
            <w:pPr>
              <w:pageBreakBefore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 xml:space="preserve">Завдання </w:t>
            </w:r>
            <w:r w:rsidRPr="00C92A0E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Pr="00C92A0E">
              <w:rPr>
                <w:rFonts w:ascii="Times New Roman" w:hAnsi="Times New Roman" w:cs="Times New Roman"/>
                <w:b/>
              </w:rPr>
              <w:t>.</w:t>
            </w:r>
          </w:p>
          <w:p w:rsidR="00CB34E6" w:rsidRPr="00C92A0E" w:rsidRDefault="00CB34E6" w:rsidP="004933D9">
            <w:pPr>
              <w:pageBreakBefore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>Організація та проведення форумів, конференцій, тематичних заходів і торгових місій</w:t>
            </w:r>
          </w:p>
        </w:tc>
        <w:tc>
          <w:tcPr>
            <w:tcW w:w="2360" w:type="dxa"/>
          </w:tcPr>
          <w:p w:rsidR="00CB34E6" w:rsidRPr="00C92A0E" w:rsidRDefault="00CB34E6" w:rsidP="004933D9">
            <w:pPr>
              <w:pageBreakBefore/>
              <w:spacing w:after="0" w:line="240" w:lineRule="auto"/>
              <w:ind w:firstLine="19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 Проведення Міжнародного економічного форуму</w:t>
            </w:r>
          </w:p>
        </w:tc>
        <w:tc>
          <w:tcPr>
            <w:tcW w:w="2345" w:type="dxa"/>
            <w:vMerge w:val="restart"/>
          </w:tcPr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на проведення Міжнародного економічного форуму, тис. грн;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на проведення конференцій, торгових місій, виставкових та інших тематичних заходів, тис. грн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продукту:</w:t>
            </w:r>
          </w:p>
          <w:p w:rsidR="00CB34E6" w:rsidRPr="00985740" w:rsidRDefault="00CC3934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кількість проведених форумів;</w:t>
            </w:r>
            <w:r w:rsidR="00CB34E6" w:rsidRPr="009857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торгових місій, конференцій, тематичних заходів, шт.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985740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середня вартість проведеного форуму, тис. грн</w:t>
            </w:r>
            <w:r w:rsidR="00CC3934" w:rsidRPr="00985740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B34E6" w:rsidRPr="00985740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color w:val="000000" w:themeColor="text1"/>
              </w:rPr>
              <w:t>- середня вартість проведеного заходу, торгової місії, конференції</w:t>
            </w:r>
            <w:r w:rsidR="007C2524" w:rsidRPr="00985740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985740">
              <w:rPr>
                <w:rFonts w:ascii="Times New Roman" w:hAnsi="Times New Roman" w:cs="Times New Roman"/>
                <w:color w:val="000000" w:themeColor="text1"/>
              </w:rPr>
              <w:t xml:space="preserve"> тис. грн</w:t>
            </w:r>
          </w:p>
          <w:p w:rsidR="00CB34E6" w:rsidRPr="00985740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85740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якості:</w:t>
            </w:r>
            <w:r w:rsidRPr="00985740">
              <w:rPr>
                <w:rFonts w:ascii="Times New Roman" w:hAnsi="Times New Roman" w:cs="Times New Roman"/>
                <w:color w:val="000000" w:themeColor="text1"/>
              </w:rPr>
              <w:t xml:space="preserve"> 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pageBreakBefore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pageBreakBefore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141E23">
            <w:pPr>
              <w:pageBreakBefore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 w:val="restart"/>
          </w:tcPr>
          <w:p w:rsidR="00CB34E6" w:rsidRPr="00C92A0E" w:rsidRDefault="00CB34E6" w:rsidP="004933D9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Проведення заходів, які покращують інвестиційний клімат області, сприяють позитивній динаміці надходжень іноземних інвестицій у регіон, зростанню експорту і зовнішньоторговельного обороту та інших соціально-економічних показників</w:t>
            </w:r>
          </w:p>
        </w:tc>
      </w:tr>
      <w:tr w:rsidR="00CB34E6" w:rsidRPr="00C92A0E" w:rsidTr="00BA5706">
        <w:trPr>
          <w:trHeight w:val="810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 xml:space="preserve">2. Проведення </w:t>
            </w:r>
            <w:r>
              <w:rPr>
                <w:rFonts w:ascii="Times New Roman" w:hAnsi="Times New Roman" w:cs="Times New Roman"/>
              </w:rPr>
              <w:t>Експортного форуму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141E2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123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92A0E">
              <w:rPr>
                <w:rFonts w:ascii="Times New Roman" w:hAnsi="Times New Roman" w:cs="Times New Roman"/>
              </w:rPr>
              <w:t>. Проведення конференцій, виставкових та інших тематичних заходів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141E2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735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92A0E">
              <w:rPr>
                <w:rFonts w:ascii="Times New Roman" w:hAnsi="Times New Roman" w:cs="Times New Roman"/>
              </w:rPr>
              <w:t xml:space="preserve">. Проведення торгових місій 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rPr>
          <w:trHeight w:val="514"/>
        </w:trPr>
        <w:tc>
          <w:tcPr>
            <w:tcW w:w="566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E97A88" w:rsidRDefault="00CB34E6" w:rsidP="004933D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5. Проведення школи експортера</w:t>
            </w:r>
          </w:p>
        </w:tc>
        <w:tc>
          <w:tcPr>
            <w:tcW w:w="2345" w:type="dxa"/>
            <w:vMerge/>
          </w:tcPr>
          <w:p w:rsidR="00CB34E6" w:rsidRPr="00B80B74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A96FE4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  <w:r w:rsidR="00CB34E6" w:rsidRPr="00C92A0E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3002" w:type="dxa"/>
            <w:vMerge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E5578" w:rsidRPr="00C92A0E" w:rsidTr="00BA5706">
        <w:tc>
          <w:tcPr>
            <w:tcW w:w="566" w:type="dxa"/>
            <w:vMerge w:val="restart"/>
          </w:tcPr>
          <w:p w:rsidR="005E5578" w:rsidRPr="00C92A0E" w:rsidRDefault="005E557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490" w:type="dxa"/>
            <w:vMerge w:val="restart"/>
          </w:tcPr>
          <w:p w:rsidR="005E5578" w:rsidRPr="00C92A0E" w:rsidRDefault="005E5578" w:rsidP="009857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B40BD">
              <w:rPr>
                <w:rFonts w:ascii="Times New Roman" w:hAnsi="Times New Roman" w:cs="Times New Roman"/>
                <w:b/>
              </w:rPr>
              <w:t>Завдання 6.</w:t>
            </w:r>
            <w:r w:rsidRPr="00BB40BD">
              <w:rPr>
                <w:rFonts w:ascii="Times New Roman" w:hAnsi="Times New Roman" w:cs="Times New Roman"/>
              </w:rPr>
              <w:t xml:space="preserve"> Додаткове відшкодування (компенсація) частини відсотків шляхом зниження розміру компенсаційної процентної ставки за наданими </w:t>
            </w:r>
            <w:r w:rsidRPr="00BB40BD">
              <w:rPr>
                <w:rFonts w:ascii="Times New Roman" w:hAnsi="Times New Roman" w:cs="Times New Roman"/>
              </w:rPr>
              <w:lastRenderedPageBreak/>
              <w:t>уповноваженими банками кредитами суб’єктам мікро-, малого та середнього підприємництва Львівської області  в рамках Державної програми “Доступні кредити 5-7-9%”».</w:t>
            </w:r>
          </w:p>
        </w:tc>
        <w:tc>
          <w:tcPr>
            <w:tcW w:w="2360" w:type="dxa"/>
          </w:tcPr>
          <w:p w:rsidR="005E5578" w:rsidRPr="00C92A0E" w:rsidRDefault="005E557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40BD">
              <w:rPr>
                <w:rFonts w:ascii="Times New Roman" w:hAnsi="Times New Roman" w:cs="Times New Roman"/>
              </w:rPr>
              <w:lastRenderedPageBreak/>
              <w:t xml:space="preserve">1. Додаткове відшкодування (компенсація) частини відсотків шляхом зниження розміру компенсаційної процентної ставки за наданими </w:t>
            </w:r>
            <w:r w:rsidRPr="00BB40BD">
              <w:rPr>
                <w:rFonts w:ascii="Times New Roman" w:hAnsi="Times New Roman" w:cs="Times New Roman"/>
              </w:rPr>
              <w:lastRenderedPageBreak/>
              <w:t>уповноваженими банками кредитами - без застави майна  суб’єктам мікро бізнесу</w:t>
            </w:r>
          </w:p>
        </w:tc>
        <w:tc>
          <w:tcPr>
            <w:tcW w:w="2345" w:type="dxa"/>
            <w:vMerge w:val="restart"/>
          </w:tcPr>
          <w:p w:rsidR="005E5578" w:rsidRPr="00CC3934" w:rsidRDefault="005E5578" w:rsidP="00CC3934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lastRenderedPageBreak/>
              <w:t>затрат:</w:t>
            </w:r>
          </w:p>
          <w:p w:rsidR="005E5578" w:rsidRPr="00CC3934" w:rsidRDefault="005E5578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5E5578" w:rsidRPr="00CC3934" w:rsidRDefault="005E5578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на відшкодування відсотків за кредитами, наданими суб’єктам мікро-, малого та середнього бізнесу, тис. грн;</w:t>
            </w:r>
          </w:p>
          <w:p w:rsidR="005E5578" w:rsidRPr="00CC3934" w:rsidRDefault="005E5578" w:rsidP="00CC3934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lastRenderedPageBreak/>
              <w:t xml:space="preserve">продукту: </w:t>
            </w:r>
          </w:p>
          <w:p w:rsidR="005E5578" w:rsidRPr="00CC3934" w:rsidRDefault="005E5578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кількість наданих кредитів, од.</w:t>
            </w:r>
          </w:p>
          <w:p w:rsidR="005E5578" w:rsidRPr="00CC3934" w:rsidRDefault="005E5578" w:rsidP="00CC3934">
            <w:pPr>
              <w:spacing w:after="0" w:line="228" w:lineRule="auto"/>
              <w:ind w:left="176" w:hanging="176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5E5578" w:rsidRPr="00CC3934" w:rsidRDefault="005E5578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середня сума відшкодування відсотків за наданими кредитами, тис. грн</w:t>
            </w:r>
          </w:p>
          <w:p w:rsidR="005E5578" w:rsidRPr="00B80B74" w:rsidRDefault="005E5578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забезпеченість потреби в компенсаційних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>коштах, %</w:t>
            </w:r>
          </w:p>
        </w:tc>
        <w:tc>
          <w:tcPr>
            <w:tcW w:w="1559" w:type="dxa"/>
          </w:tcPr>
          <w:p w:rsidR="005E5578" w:rsidRPr="00C92A0E" w:rsidRDefault="005E5578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5E5578" w:rsidRPr="00C92A0E" w:rsidRDefault="005E5578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5E5578" w:rsidRPr="00C92A0E" w:rsidRDefault="005E5578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1000,0</w:t>
            </w:r>
          </w:p>
        </w:tc>
        <w:tc>
          <w:tcPr>
            <w:tcW w:w="3002" w:type="dxa"/>
            <w:vMerge w:val="restart"/>
          </w:tcPr>
          <w:p w:rsidR="005E5578" w:rsidRPr="00C92A0E" w:rsidRDefault="005E5578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E5578" w:rsidRPr="00C92A0E" w:rsidRDefault="005E5578" w:rsidP="004933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E5578" w:rsidRPr="00C92A0E" w:rsidTr="00BA5706">
        <w:tc>
          <w:tcPr>
            <w:tcW w:w="566" w:type="dxa"/>
            <w:vMerge/>
          </w:tcPr>
          <w:p w:rsidR="005E5578" w:rsidRPr="00C92A0E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5E5578" w:rsidRPr="00BB40BD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:rsidR="005E5578" w:rsidRPr="00C92A0E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40BD">
              <w:rPr>
                <w:rFonts w:ascii="Times New Roman" w:hAnsi="Times New Roman" w:cs="Times New Roman"/>
              </w:rPr>
              <w:t>2. Додаткове відшкодування (компенсація) частини відсотків шляхом зниження розміру компенсаційної процентної ставки за наданими уповноваженими банками кредитами суб’єктам мікро-, малого та середнього підприємництва Львівської області, які створюють, відновлюють та утримують нові робочі місця.</w:t>
            </w:r>
          </w:p>
        </w:tc>
        <w:tc>
          <w:tcPr>
            <w:tcW w:w="2345" w:type="dxa"/>
            <w:vMerge/>
          </w:tcPr>
          <w:p w:rsidR="005E5578" w:rsidRPr="00CC3934" w:rsidRDefault="005E5578" w:rsidP="005E5578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</w:p>
        </w:tc>
        <w:tc>
          <w:tcPr>
            <w:tcW w:w="1559" w:type="dxa"/>
          </w:tcPr>
          <w:p w:rsidR="005E5578" w:rsidRPr="00BB40BD" w:rsidRDefault="005E5578" w:rsidP="005E5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40BD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5E5578" w:rsidRPr="00BB40BD" w:rsidRDefault="005E5578" w:rsidP="005E5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40BD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5E5578" w:rsidRDefault="00EE729F" w:rsidP="005E5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10794,0</w:t>
            </w:r>
          </w:p>
        </w:tc>
        <w:tc>
          <w:tcPr>
            <w:tcW w:w="3002" w:type="dxa"/>
            <w:vMerge/>
          </w:tcPr>
          <w:p w:rsidR="005E5578" w:rsidRPr="00C92A0E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5578" w:rsidRPr="00C92A0E" w:rsidTr="00BA5706">
        <w:tc>
          <w:tcPr>
            <w:tcW w:w="566" w:type="dxa"/>
            <w:vMerge/>
          </w:tcPr>
          <w:p w:rsidR="005E5578" w:rsidRPr="00C92A0E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5E5578" w:rsidRPr="00BB40BD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:rsidR="005E5578" w:rsidRPr="00C92A0E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40BD">
              <w:rPr>
                <w:rFonts w:ascii="Times New Roman" w:hAnsi="Times New Roman" w:cs="Times New Roman"/>
              </w:rPr>
              <w:t xml:space="preserve">3. Додаткове відшкодування (компенсація) частини відсотків шляхом зниження розміру компенсаційної процентної ставки за наданими уповноваженими банками кредитами суб’єктам мікро-, малого та середнього </w:t>
            </w:r>
            <w:r w:rsidRPr="00BB40BD">
              <w:rPr>
                <w:rFonts w:ascii="Times New Roman" w:hAnsi="Times New Roman" w:cs="Times New Roman"/>
              </w:rPr>
              <w:lastRenderedPageBreak/>
              <w:t>підприємництва Львівської області, які провадять зовнішньоекономічну діяльність</w:t>
            </w:r>
          </w:p>
        </w:tc>
        <w:tc>
          <w:tcPr>
            <w:tcW w:w="2345" w:type="dxa"/>
            <w:vMerge/>
          </w:tcPr>
          <w:p w:rsidR="005E5578" w:rsidRPr="00CC3934" w:rsidRDefault="005E5578" w:rsidP="005E5578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</w:p>
        </w:tc>
        <w:tc>
          <w:tcPr>
            <w:tcW w:w="1559" w:type="dxa"/>
          </w:tcPr>
          <w:p w:rsidR="005E5578" w:rsidRPr="00BB40BD" w:rsidRDefault="005E5578" w:rsidP="005E5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40BD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5E5578" w:rsidRPr="00BB40BD" w:rsidRDefault="005E5578" w:rsidP="005E5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40BD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5E5578" w:rsidRDefault="00EE729F" w:rsidP="005E5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1000,0</w:t>
            </w:r>
          </w:p>
        </w:tc>
        <w:tc>
          <w:tcPr>
            <w:tcW w:w="3002" w:type="dxa"/>
            <w:vMerge/>
          </w:tcPr>
          <w:p w:rsidR="005E5578" w:rsidRPr="00C92A0E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5578" w:rsidRPr="00C92A0E" w:rsidTr="00BA5706">
        <w:tc>
          <w:tcPr>
            <w:tcW w:w="566" w:type="dxa"/>
            <w:vMerge/>
          </w:tcPr>
          <w:p w:rsidR="005E5578" w:rsidRPr="00C92A0E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5E5578" w:rsidRPr="00BB40BD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:rsidR="005E5578" w:rsidRPr="00C92A0E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40BD">
              <w:rPr>
                <w:rFonts w:ascii="Times New Roman" w:hAnsi="Times New Roman" w:cs="Times New Roman"/>
              </w:rPr>
              <w:t>4. Додаткове відшкодування (компенсація) частини відсотків шляхом зниження розміру компенсаційної процентної ставки за наданими уповноваженими банками кредитами суб’єктам мікро-, малого та середнього підприємництва, які здійснили перереєстрацію (</w:t>
            </w:r>
            <w:proofErr w:type="spellStart"/>
            <w:r w:rsidRPr="00BB40BD">
              <w:rPr>
                <w:rFonts w:ascii="Times New Roman" w:hAnsi="Times New Roman" w:cs="Times New Roman"/>
              </w:rPr>
              <w:t>релокацію</w:t>
            </w:r>
            <w:proofErr w:type="spellEnd"/>
            <w:r w:rsidRPr="00BB40BD">
              <w:rPr>
                <w:rFonts w:ascii="Times New Roman" w:hAnsi="Times New Roman" w:cs="Times New Roman"/>
              </w:rPr>
              <w:t>) на територію Львівської області</w:t>
            </w:r>
          </w:p>
        </w:tc>
        <w:tc>
          <w:tcPr>
            <w:tcW w:w="2345" w:type="dxa"/>
            <w:vMerge/>
          </w:tcPr>
          <w:p w:rsidR="005E5578" w:rsidRPr="00CC3934" w:rsidRDefault="005E5578" w:rsidP="005E5578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</w:p>
        </w:tc>
        <w:tc>
          <w:tcPr>
            <w:tcW w:w="1559" w:type="dxa"/>
          </w:tcPr>
          <w:p w:rsidR="005E5578" w:rsidRPr="00BB40BD" w:rsidRDefault="005E5578" w:rsidP="005E5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40BD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5E5578" w:rsidRPr="00BB40BD" w:rsidRDefault="005E5578" w:rsidP="005E5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40BD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5E5578" w:rsidRDefault="00EE729F" w:rsidP="005E5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3002" w:type="dxa"/>
            <w:vMerge/>
          </w:tcPr>
          <w:p w:rsidR="005E5578" w:rsidRPr="00C92A0E" w:rsidRDefault="005E5578" w:rsidP="005E55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073F" w:rsidRPr="00C92A0E" w:rsidTr="00BA5706">
        <w:trPr>
          <w:trHeight w:val="960"/>
        </w:trPr>
        <w:tc>
          <w:tcPr>
            <w:tcW w:w="566" w:type="dxa"/>
            <w:vMerge w:val="restart"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490" w:type="dxa"/>
            <w:vMerge w:val="restart"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C92A0E">
              <w:rPr>
                <w:rFonts w:ascii="Times New Roman" w:hAnsi="Times New Roman" w:cs="Times New Roman"/>
                <w:b/>
                <w:szCs w:val="28"/>
              </w:rPr>
              <w:t>Завдання 7</w:t>
            </w:r>
          </w:p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  <w:szCs w:val="28"/>
              </w:rPr>
              <w:t>Ваучерна підтримка бізнесу</w:t>
            </w:r>
          </w:p>
        </w:tc>
        <w:tc>
          <w:tcPr>
            <w:tcW w:w="2360" w:type="dxa"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 Надання ваучерів малому бізнесу</w:t>
            </w:r>
          </w:p>
        </w:tc>
        <w:tc>
          <w:tcPr>
            <w:tcW w:w="2345" w:type="dxa"/>
            <w:vMerge w:val="restart"/>
          </w:tcPr>
          <w:p w:rsidR="00B7073F" w:rsidRPr="00CC3934" w:rsidRDefault="00B7073F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B7073F" w:rsidRPr="00CC3934" w:rsidRDefault="00B7073F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B7073F" w:rsidRPr="00CC3934" w:rsidRDefault="00B7073F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lastRenderedPageBreak/>
              <w:t>- на надання ваучерів для суб’єктів мікро- та малого бізнесу, тис. грн;</w:t>
            </w:r>
          </w:p>
          <w:p w:rsidR="00B7073F" w:rsidRPr="00CC3934" w:rsidRDefault="00B7073F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продукту:</w:t>
            </w:r>
          </w:p>
          <w:p w:rsidR="00B7073F" w:rsidRPr="00CC3934" w:rsidRDefault="00B7073F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кількість наданих ваучерів, од.;</w:t>
            </w:r>
          </w:p>
          <w:p w:rsidR="00B7073F" w:rsidRPr="00CC3934" w:rsidRDefault="00B7073F" w:rsidP="00CC3934">
            <w:p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B7073F" w:rsidRPr="00CC3934" w:rsidRDefault="00B7073F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середня сума безповоротної фінансової допомоги за наданими ваучерами, тис. грн;</w:t>
            </w:r>
          </w:p>
          <w:p w:rsidR="00B7073F" w:rsidRPr="00CC3934" w:rsidRDefault="00B7073F" w:rsidP="00CC3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відсоток забезпеченості фінансування %</w:t>
            </w:r>
          </w:p>
        </w:tc>
        <w:tc>
          <w:tcPr>
            <w:tcW w:w="1559" w:type="dxa"/>
          </w:tcPr>
          <w:p w:rsidR="00B7073F" w:rsidRPr="00C92A0E" w:rsidRDefault="00B7073F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B7073F" w:rsidRPr="00C92A0E" w:rsidRDefault="00B7073F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B7073F" w:rsidRPr="00C92A0E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 w:val="restart"/>
          </w:tcPr>
          <w:p w:rsidR="00B7073F" w:rsidRPr="00C92A0E" w:rsidRDefault="00B7073F" w:rsidP="004933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073F" w:rsidRPr="00C92A0E" w:rsidTr="00BA5706">
        <w:trPr>
          <w:trHeight w:val="3255"/>
        </w:trPr>
        <w:tc>
          <w:tcPr>
            <w:tcW w:w="566" w:type="dxa"/>
            <w:vMerge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60" w:type="dxa"/>
          </w:tcPr>
          <w:p w:rsidR="00B7073F" w:rsidRPr="00EB3C5B" w:rsidRDefault="00B7073F" w:rsidP="00F818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030F">
              <w:rPr>
                <w:rFonts w:ascii="Times New Roman" w:hAnsi="Times New Roman" w:cs="Times New Roman"/>
              </w:rPr>
              <w:t>2. Відшкодування участі виробників товарів і послуг Львівщини в іноземн</w:t>
            </w:r>
            <w:r>
              <w:rPr>
                <w:rFonts w:ascii="Times New Roman" w:hAnsi="Times New Roman" w:cs="Times New Roman"/>
              </w:rPr>
              <w:t xml:space="preserve">их виставково-ярмаркових заходах </w:t>
            </w:r>
          </w:p>
        </w:tc>
        <w:tc>
          <w:tcPr>
            <w:tcW w:w="2345" w:type="dxa"/>
            <w:vMerge/>
          </w:tcPr>
          <w:p w:rsidR="00B7073F" w:rsidRPr="00CC3934" w:rsidRDefault="00B7073F" w:rsidP="00CC3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7073F" w:rsidRPr="00C92A0E" w:rsidRDefault="00B7073F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B7073F" w:rsidRPr="00C92A0E" w:rsidRDefault="00B7073F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B7073F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B7073F" w:rsidRPr="00C92A0E" w:rsidRDefault="00B7073F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073F" w:rsidRPr="00C92A0E" w:rsidTr="00BA5706">
        <w:trPr>
          <w:trHeight w:val="2248"/>
        </w:trPr>
        <w:tc>
          <w:tcPr>
            <w:tcW w:w="566" w:type="dxa"/>
            <w:vMerge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  <w:vMerge/>
          </w:tcPr>
          <w:p w:rsidR="00B7073F" w:rsidRPr="00C92A0E" w:rsidRDefault="00B7073F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60" w:type="dxa"/>
          </w:tcPr>
          <w:p w:rsidR="00B7073F" w:rsidRPr="0007030F" w:rsidRDefault="00B7073F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A856C0">
              <w:rPr>
                <w:rFonts w:ascii="Times New Roman" w:hAnsi="Times New Roman" w:cs="Times New Roman"/>
              </w:rPr>
              <w:t xml:space="preserve">Відшкодування вартості комплексу заходів для реєстрації географічних зазначень товарів Львівщини в Україні та закордоном </w:t>
            </w:r>
          </w:p>
        </w:tc>
        <w:tc>
          <w:tcPr>
            <w:tcW w:w="2345" w:type="dxa"/>
            <w:vMerge/>
          </w:tcPr>
          <w:p w:rsidR="00B7073F" w:rsidRPr="00CC3934" w:rsidRDefault="00B7073F" w:rsidP="00CC3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B7073F" w:rsidRPr="00C92A0E" w:rsidRDefault="00A856C0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B7073F" w:rsidRPr="00C92A0E" w:rsidRDefault="00A856C0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B7073F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  <w:vMerge/>
          </w:tcPr>
          <w:p w:rsidR="00B7073F" w:rsidRPr="00C92A0E" w:rsidRDefault="00B7073F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34E6" w:rsidRPr="00C92A0E" w:rsidTr="00BA5706"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8</w:t>
            </w: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 xml:space="preserve">Підтримка </w:t>
            </w:r>
            <w:proofErr w:type="spellStart"/>
            <w:r w:rsidRPr="00C92A0E">
              <w:rPr>
                <w:rFonts w:ascii="Times New Roman" w:hAnsi="Times New Roman" w:cs="Times New Roman"/>
              </w:rPr>
              <w:t>стартап-проєктів</w:t>
            </w:r>
            <w:proofErr w:type="spellEnd"/>
            <w:r w:rsidRPr="00C92A0E">
              <w:rPr>
                <w:rFonts w:ascii="Times New Roman" w:hAnsi="Times New Roman" w:cs="Times New Roman"/>
              </w:rPr>
              <w:t xml:space="preserve"> підприємців-початківців</w:t>
            </w:r>
          </w:p>
        </w:tc>
        <w:tc>
          <w:tcPr>
            <w:tcW w:w="2360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 xml:space="preserve">1. Підтримка </w:t>
            </w:r>
            <w:proofErr w:type="spellStart"/>
            <w:r w:rsidRPr="00C92A0E">
              <w:rPr>
                <w:rFonts w:ascii="Times New Roman" w:hAnsi="Times New Roman" w:cs="Times New Roman"/>
              </w:rPr>
              <w:t>стартап-проєктів</w:t>
            </w:r>
            <w:proofErr w:type="spellEnd"/>
          </w:p>
        </w:tc>
        <w:tc>
          <w:tcPr>
            <w:tcW w:w="2345" w:type="dxa"/>
          </w:tcPr>
          <w:p w:rsidR="00CB34E6" w:rsidRPr="00CC3934" w:rsidRDefault="00CB34E6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CC3934" w:rsidRDefault="00CB34E6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CC393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на надання безповоротної фінансової допомоги для підприємців- початківців, тис. грн;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кількість наданих фінансових допомог, од.;</w:t>
            </w:r>
          </w:p>
          <w:p w:rsidR="00CB34E6" w:rsidRPr="00CC3934" w:rsidRDefault="00CB34E6" w:rsidP="00CC3934">
            <w:p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середня сума безповоротної 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lastRenderedPageBreak/>
              <w:t>фінансової допомоги тис. грн;</w:t>
            </w:r>
          </w:p>
          <w:p w:rsidR="00CB34E6" w:rsidRPr="00CC3934" w:rsidRDefault="00CB34E6" w:rsidP="00CC39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B34E6" w:rsidRPr="00C92A0E" w:rsidTr="00BA5706">
        <w:tc>
          <w:tcPr>
            <w:tcW w:w="566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lastRenderedPageBreak/>
              <w:t>9.</w:t>
            </w:r>
          </w:p>
        </w:tc>
        <w:tc>
          <w:tcPr>
            <w:tcW w:w="2490" w:type="dxa"/>
          </w:tcPr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  <w:b/>
              </w:rPr>
              <w:t>Завдання 9</w:t>
            </w:r>
          </w:p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Підтримка проєктів регіонального, економічного та інноваційного розвитку</w:t>
            </w:r>
          </w:p>
          <w:p w:rsidR="00CB34E6" w:rsidRPr="00C92A0E" w:rsidRDefault="00CB34E6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CB34E6" w:rsidRPr="00C92A0E" w:rsidRDefault="00CB34E6" w:rsidP="00F818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1. Співфінансування проєктів регіонального, економічного та інноваційного розвитку</w:t>
            </w:r>
          </w:p>
        </w:tc>
        <w:tc>
          <w:tcPr>
            <w:tcW w:w="2345" w:type="dxa"/>
          </w:tcPr>
          <w:p w:rsidR="00CB34E6" w:rsidRPr="00CC3934" w:rsidRDefault="00CB34E6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CC3934" w:rsidRDefault="00CB34E6" w:rsidP="00CC39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CC393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на надання безповоротної фінансової допомоги для підтримки проєктів регіонального, економічного та інноваційного розвитку, тис. грн;</w:t>
            </w:r>
          </w:p>
          <w:p w:rsidR="00CB34E6" w:rsidRPr="00CC393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продукту: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кількість наданих фінансових допомог, од.;</w:t>
            </w:r>
          </w:p>
          <w:p w:rsidR="00CB34E6" w:rsidRPr="00CC3934" w:rsidRDefault="00CB34E6" w:rsidP="00CC3934">
            <w:p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середня сума безповоротної фінансової допомоги, тис. грн;</w:t>
            </w:r>
          </w:p>
          <w:p w:rsidR="00CB34E6" w:rsidRPr="00CC393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CC3934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C393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>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Pr="00C92A0E" w:rsidRDefault="00896952" w:rsidP="001B1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C92A0E" w:rsidRDefault="00CB34E6" w:rsidP="004933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2A0E">
              <w:rPr>
                <w:rFonts w:ascii="Times New Roman" w:hAnsi="Times New Roman" w:cs="Times New Roman"/>
              </w:rPr>
              <w:t xml:space="preserve">Реалізація проєктів регіонального, економічного та інноваційного розвитку у Львівській області. </w:t>
            </w:r>
            <w:r w:rsidRPr="00C92A0E">
              <w:rPr>
                <w:rFonts w:ascii="Times New Roman" w:hAnsi="Times New Roman" w:cs="Times New Roman"/>
                <w:shd w:val="clear" w:color="auto" w:fill="FFFFFF"/>
              </w:rPr>
              <w:t>Вирішення соціальних та економічних проблем</w:t>
            </w:r>
          </w:p>
        </w:tc>
      </w:tr>
      <w:tr w:rsidR="00CB34E6" w:rsidRPr="00C92A0E" w:rsidTr="00BA5706">
        <w:tc>
          <w:tcPr>
            <w:tcW w:w="566" w:type="dxa"/>
          </w:tcPr>
          <w:p w:rsidR="00CB34E6" w:rsidRPr="00C92A0E" w:rsidRDefault="00CB34E6" w:rsidP="00DC1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490" w:type="dxa"/>
          </w:tcPr>
          <w:p w:rsidR="00CB34E6" w:rsidRPr="00C92A0E" w:rsidRDefault="00CB34E6" w:rsidP="00DC1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Завдання 10</w:t>
            </w:r>
          </w:p>
          <w:p w:rsidR="00CB34E6" w:rsidRPr="00817584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Підтримка розробки Проє</w:t>
            </w:r>
            <w:r w:rsidRPr="001B70EC">
              <w:rPr>
                <w:rFonts w:ascii="Times New Roman" w:hAnsi="Times New Roman" w:cs="Times New Roman"/>
              </w:rPr>
              <w:t xml:space="preserve">ктно-кошторисної документації для інвестиційних проектів у індустріальних </w:t>
            </w:r>
            <w:r w:rsidRPr="001B70EC">
              <w:rPr>
                <w:rFonts w:ascii="Times New Roman" w:hAnsi="Times New Roman" w:cs="Times New Roman"/>
              </w:rPr>
              <w:lastRenderedPageBreak/>
              <w:t>парках Львівської області</w:t>
            </w:r>
          </w:p>
        </w:tc>
        <w:tc>
          <w:tcPr>
            <w:tcW w:w="2360" w:type="dxa"/>
          </w:tcPr>
          <w:p w:rsidR="00CB34E6" w:rsidRPr="00C92A0E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Pr="00C92A0E">
              <w:rPr>
                <w:rFonts w:ascii="Times New Roman" w:hAnsi="Times New Roman" w:cs="Times New Roman"/>
              </w:rPr>
              <w:t xml:space="preserve">Співфінансування </w:t>
            </w:r>
            <w:r>
              <w:rPr>
                <w:rFonts w:ascii="Times New Roman" w:hAnsi="Times New Roman" w:cs="Times New Roman"/>
              </w:rPr>
              <w:t>розробки Проє</w:t>
            </w:r>
            <w:r w:rsidRPr="001B70EC">
              <w:rPr>
                <w:rFonts w:ascii="Times New Roman" w:hAnsi="Times New Roman" w:cs="Times New Roman"/>
              </w:rPr>
              <w:t xml:space="preserve">ктно-кошторисної документації для інвестиційних проектів у </w:t>
            </w:r>
            <w:r w:rsidRPr="001B70EC">
              <w:rPr>
                <w:rFonts w:ascii="Times New Roman" w:hAnsi="Times New Roman" w:cs="Times New Roman"/>
              </w:rPr>
              <w:lastRenderedPageBreak/>
              <w:t>індустріальних парках Львівської області</w:t>
            </w:r>
          </w:p>
        </w:tc>
        <w:tc>
          <w:tcPr>
            <w:tcW w:w="2345" w:type="dxa"/>
          </w:tcPr>
          <w:p w:rsidR="00CB34E6" w:rsidRPr="00B80B74" w:rsidRDefault="00CB34E6" w:rsidP="00CC3934">
            <w:pPr>
              <w:spacing w:after="0" w:line="228" w:lineRule="auto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lastRenderedPageBreak/>
              <w:t>затрат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CB34E6" w:rsidRPr="00B80B74" w:rsidRDefault="00CB34E6" w:rsidP="00CC3934">
            <w:pPr>
              <w:spacing w:after="0" w:line="228" w:lineRule="auto"/>
              <w:rPr>
                <w:rFonts w:ascii="Times New Roman" w:cs="Times New Roman"/>
                <w:color w:val="000000" w:themeColor="text1"/>
              </w:rPr>
            </w:pPr>
            <w:r w:rsidRPr="00B80B74">
              <w:rPr>
                <w:rFonts w:ascii="Times New Roman" w:cs="Times New Roman"/>
                <w:color w:val="000000" w:themeColor="text1"/>
              </w:rPr>
              <w:t>видатки</w:t>
            </w:r>
            <w:r w:rsidRPr="00B80B74">
              <w:rPr>
                <w:rFonts w:ascii="Times New Roman" w:cs="Times New Roman"/>
                <w:color w:val="000000" w:themeColor="text1"/>
              </w:rPr>
              <w:t>:</w:t>
            </w:r>
          </w:p>
          <w:p w:rsidR="00CB34E6" w:rsidRPr="00B80B74" w:rsidRDefault="00CB34E6" w:rsidP="00CC3934">
            <w:pPr>
              <w:spacing w:after="0" w:line="228" w:lineRule="auto"/>
              <w:rPr>
                <w:rFonts w:ascii="Times New Roman" w:cs="Times New Roman"/>
                <w:color w:val="000000" w:themeColor="text1"/>
              </w:rPr>
            </w:pPr>
            <w:r w:rsidRPr="00B80B74">
              <w:rPr>
                <w:rFonts w:ascii="Times New Roman" w:cs="Times New Roman"/>
                <w:color w:val="000000" w:themeColor="text1"/>
              </w:rPr>
              <w:t xml:space="preserve">- </w:t>
            </w:r>
            <w:r w:rsidRPr="00B80B74">
              <w:rPr>
                <w:rFonts w:ascii="Times New Roman" w:cs="Times New Roman"/>
                <w:color w:val="000000" w:themeColor="text1"/>
              </w:rPr>
              <w:t>на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B80B74">
              <w:rPr>
                <w:rFonts w:ascii="Times New Roman" w:cs="Times New Roman"/>
                <w:color w:val="000000" w:themeColor="text1"/>
              </w:rPr>
              <w:t>надання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B80B74">
              <w:rPr>
                <w:rFonts w:ascii="Times New Roman" w:cs="Times New Roman"/>
                <w:color w:val="000000" w:themeColor="text1"/>
              </w:rPr>
              <w:t>субвенцій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B80B74">
              <w:rPr>
                <w:rFonts w:ascii="Times New Roman" w:cs="Times New Roman"/>
                <w:color w:val="000000" w:themeColor="text1"/>
              </w:rPr>
              <w:t>органам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B80B74">
              <w:rPr>
                <w:rFonts w:ascii="Times New Roman" w:cs="Times New Roman"/>
                <w:color w:val="000000" w:themeColor="text1"/>
              </w:rPr>
              <w:t>місцевого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 </w:t>
            </w:r>
            <w:r w:rsidRPr="00B80B74">
              <w:rPr>
                <w:rFonts w:ascii="Times New Roman" w:cs="Times New Roman"/>
                <w:color w:val="000000" w:themeColor="text1"/>
              </w:rPr>
              <w:lastRenderedPageBreak/>
              <w:t>самоврядування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, </w:t>
            </w:r>
            <w:r w:rsidRPr="00B80B74">
              <w:rPr>
                <w:rFonts w:ascii="Times New Roman" w:cs="Times New Roman"/>
                <w:color w:val="000000" w:themeColor="text1"/>
              </w:rPr>
              <w:t>тис</w:t>
            </w:r>
            <w:r w:rsidRPr="00B80B74">
              <w:rPr>
                <w:rFonts w:ascii="Times New Roman" w:cs="Times New Roman"/>
                <w:color w:val="000000" w:themeColor="text1"/>
              </w:rPr>
              <w:t xml:space="preserve">. </w:t>
            </w:r>
            <w:r w:rsidRPr="00B80B74">
              <w:rPr>
                <w:rFonts w:ascii="Times New Roman" w:cs="Times New Roman"/>
                <w:color w:val="000000" w:themeColor="text1"/>
              </w:rPr>
              <w:t>грн</w:t>
            </w:r>
            <w:r w:rsidRPr="00B80B74">
              <w:rPr>
                <w:rFonts w:ascii="Times New Roman" w:cs="Times New Roman"/>
                <w:color w:val="000000" w:themeColor="text1"/>
              </w:rPr>
              <w:t>;</w:t>
            </w:r>
          </w:p>
          <w:p w:rsidR="00CB34E6" w:rsidRPr="00B80B74" w:rsidRDefault="00CB34E6" w:rsidP="00CC3934">
            <w:pPr>
              <w:spacing w:after="0" w:line="228" w:lineRule="auto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продукту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CB34E6" w:rsidRPr="00B80B74" w:rsidRDefault="00CB34E6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кількість наданих субвенцій, од.;</w:t>
            </w:r>
          </w:p>
          <w:p w:rsidR="00CB34E6" w:rsidRPr="00B80B74" w:rsidRDefault="00CB34E6" w:rsidP="00CC3934">
            <w:pPr>
              <w:spacing w:after="0" w:line="228" w:lineRule="auto"/>
              <w:ind w:left="176" w:hanging="176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ефективності</w:t>
            </w:r>
            <w:r w:rsidRPr="00B80B74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CB34E6" w:rsidRPr="00B80B74" w:rsidRDefault="00CB34E6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80B74">
              <w:rPr>
                <w:rFonts w:ascii="Times New Roman" w:hAnsi="Times New Roman" w:cs="Times New Roman"/>
                <w:color w:val="000000" w:themeColor="text1"/>
              </w:rPr>
              <w:t>середня сума субвенцій, тис. грн;</w:t>
            </w:r>
          </w:p>
          <w:p w:rsidR="00CB34E6" w:rsidRPr="00CC393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CC3934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C3934" w:rsidRPr="00CC3934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>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CB34E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C92A0E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EA3549">
              <w:rPr>
                <w:rFonts w:ascii="Times New Roman" w:hAnsi="Times New Roman" w:cs="Times New Roman"/>
              </w:rPr>
              <w:t>ктивізація інвестицій</w:t>
            </w:r>
            <w:r>
              <w:rPr>
                <w:rFonts w:ascii="Times New Roman" w:hAnsi="Times New Roman" w:cs="Times New Roman"/>
              </w:rPr>
              <w:t>ної діяльності на території індустріальних парків Львівської області</w:t>
            </w:r>
            <w:r w:rsidRPr="00EA3549">
              <w:rPr>
                <w:rFonts w:ascii="Times New Roman" w:hAnsi="Times New Roman" w:cs="Times New Roman"/>
              </w:rPr>
              <w:t>, залучення інвестицій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B34E6" w:rsidRPr="00C92A0E" w:rsidTr="00BA5706">
        <w:tc>
          <w:tcPr>
            <w:tcW w:w="566" w:type="dxa"/>
          </w:tcPr>
          <w:p w:rsidR="00CB34E6" w:rsidRPr="00C92A0E" w:rsidRDefault="00CB34E6" w:rsidP="00DC1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11.</w:t>
            </w:r>
          </w:p>
        </w:tc>
        <w:tc>
          <w:tcPr>
            <w:tcW w:w="2490" w:type="dxa"/>
          </w:tcPr>
          <w:p w:rsidR="00CB34E6" w:rsidRPr="00C92A0E" w:rsidRDefault="00CB34E6" w:rsidP="00DC1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Завдання 11</w:t>
            </w:r>
          </w:p>
          <w:p w:rsidR="00CB34E6" w:rsidRPr="00817584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7584">
              <w:rPr>
                <w:rFonts w:ascii="Times New Roman" w:hAnsi="Times New Roman" w:cs="Times New Roman"/>
              </w:rPr>
              <w:t>Покращення бізнес клімату області шляхом зменшення регуляторного та адміністративного навантаження (дерегуляції) на СПД у громадах Львівщини</w:t>
            </w:r>
          </w:p>
        </w:tc>
        <w:tc>
          <w:tcPr>
            <w:tcW w:w="2360" w:type="dxa"/>
          </w:tcPr>
          <w:p w:rsidR="00CB34E6" w:rsidRPr="00C92A0E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800C6D">
              <w:rPr>
                <w:rFonts w:ascii="Times New Roman" w:hAnsi="Times New Roman" w:cs="Times New Roman"/>
              </w:rPr>
              <w:t>Співфінасування</w:t>
            </w:r>
            <w:proofErr w:type="spellEnd"/>
            <w:r w:rsidRPr="00800C6D">
              <w:rPr>
                <w:rFonts w:ascii="Times New Roman" w:hAnsi="Times New Roman" w:cs="Times New Roman"/>
              </w:rPr>
              <w:t xml:space="preserve"> організації перегляду всіх міс</w:t>
            </w:r>
            <w:r>
              <w:rPr>
                <w:rFonts w:ascii="Times New Roman" w:hAnsi="Times New Roman" w:cs="Times New Roman"/>
              </w:rPr>
              <w:t>цевих регуляторних актів територіальних громад,</w:t>
            </w:r>
            <w:r w:rsidRPr="00800C6D">
              <w:rPr>
                <w:rFonts w:ascii="Times New Roman" w:hAnsi="Times New Roman" w:cs="Times New Roman"/>
              </w:rPr>
              <w:t xml:space="preserve"> щодо їх законності, результативності та наявності корупційних ризиків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45" w:type="dxa"/>
          </w:tcPr>
          <w:p w:rsidR="00CB34E6" w:rsidRPr="00CC3934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CB34E6" w:rsidRPr="00CC3934" w:rsidRDefault="00CB34E6" w:rsidP="00CC3934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CB34E6" w:rsidRPr="00CC3934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- на надання субвенцій органам місцевого самоврядування, тис. грн;</w:t>
            </w:r>
          </w:p>
          <w:p w:rsidR="00CB34E6" w:rsidRPr="00CC3934" w:rsidRDefault="00CB34E6" w:rsidP="00CC3934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продукту: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кількість наданих субвенцій, од.;</w:t>
            </w:r>
          </w:p>
          <w:p w:rsidR="00CB34E6" w:rsidRPr="00CC3934" w:rsidRDefault="00CB34E6" w:rsidP="00CC3934">
            <w:pPr>
              <w:spacing w:after="0" w:line="228" w:lineRule="auto"/>
              <w:ind w:left="176" w:hanging="176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CB34E6" w:rsidRPr="00CC3934" w:rsidRDefault="00CB34E6" w:rsidP="00CC3934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color w:val="000000" w:themeColor="text1"/>
              </w:rPr>
              <w:t>середня сума субвенцій, тис. грн;</w:t>
            </w:r>
          </w:p>
          <w:p w:rsidR="00CB34E6" w:rsidRPr="00B80B74" w:rsidRDefault="00CB34E6" w:rsidP="00CC39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39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CC3934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CC3934">
              <w:rPr>
                <w:rFonts w:ascii="Times New Roman" w:hAnsi="Times New Roman" w:cs="Times New Roman"/>
                <w:color w:val="000000" w:themeColor="text1"/>
              </w:rPr>
              <w:t xml:space="preserve"> відсоток забезпеченості фінансування, %</w:t>
            </w:r>
          </w:p>
        </w:tc>
        <w:tc>
          <w:tcPr>
            <w:tcW w:w="1559" w:type="dxa"/>
          </w:tcPr>
          <w:p w:rsidR="00CB34E6" w:rsidRPr="00C92A0E" w:rsidRDefault="00CB34E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CB34E6" w:rsidRPr="00C92A0E" w:rsidRDefault="00CB34E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A0E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CB34E6" w:rsidRDefault="00141E23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3002" w:type="dxa"/>
          </w:tcPr>
          <w:p w:rsidR="00CB34E6" w:rsidRPr="00EA3549" w:rsidRDefault="00CB34E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75F6" w:rsidRPr="00C92A0E" w:rsidTr="0039400F">
        <w:tc>
          <w:tcPr>
            <w:tcW w:w="5416" w:type="dxa"/>
            <w:gridSpan w:val="3"/>
          </w:tcPr>
          <w:p w:rsidR="007C75F6" w:rsidRPr="007C75F6" w:rsidRDefault="007C75F6" w:rsidP="007C75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5F6">
              <w:rPr>
                <w:rFonts w:ascii="Times New Roman" w:hAnsi="Times New Roman" w:cs="Times New Roman"/>
                <w:b/>
                <w:sz w:val="20"/>
                <w:szCs w:val="20"/>
              </w:rPr>
              <w:t>РАЗОМ:</w:t>
            </w:r>
          </w:p>
        </w:tc>
        <w:tc>
          <w:tcPr>
            <w:tcW w:w="5180" w:type="dxa"/>
            <w:gridSpan w:val="3"/>
          </w:tcPr>
          <w:p w:rsidR="007C75F6" w:rsidRPr="007C75F6" w:rsidRDefault="007C75F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7C75F6" w:rsidRPr="007C75F6" w:rsidRDefault="007C75F6" w:rsidP="00DC1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5F6">
              <w:rPr>
                <w:rFonts w:ascii="Times New Roman" w:hAnsi="Times New Roman" w:cs="Times New Roman"/>
                <w:b/>
                <w:sz w:val="20"/>
                <w:szCs w:val="20"/>
              </w:rPr>
              <w:t>17869,751</w:t>
            </w:r>
          </w:p>
        </w:tc>
        <w:tc>
          <w:tcPr>
            <w:tcW w:w="3002" w:type="dxa"/>
          </w:tcPr>
          <w:p w:rsidR="007C75F6" w:rsidRPr="007C75F6" w:rsidRDefault="007C75F6" w:rsidP="00DC154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7073F" w:rsidRDefault="00B7073F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B34E6" w:rsidRPr="0026443E" w:rsidRDefault="003553BB" w:rsidP="003553B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_____________________________________________________________________________________</w:t>
      </w:r>
    </w:p>
    <w:sectPr w:rsidR="00CB34E6" w:rsidRPr="0026443E" w:rsidSect="003553BB">
      <w:headerReference w:type="default" r:id="rId8"/>
      <w:pgSz w:w="15840" w:h="12240" w:orient="landscape"/>
      <w:pgMar w:top="1134" w:right="142" w:bottom="709" w:left="567" w:header="709" w:footer="709" w:gutter="0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1C6" w:rsidRDefault="002011C6" w:rsidP="00277D96">
      <w:pPr>
        <w:spacing w:after="0" w:line="240" w:lineRule="auto"/>
      </w:pPr>
      <w:r>
        <w:separator/>
      </w:r>
    </w:p>
  </w:endnote>
  <w:endnote w:type="continuationSeparator" w:id="0">
    <w:p w:rsidR="002011C6" w:rsidRDefault="002011C6" w:rsidP="0027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2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SchoolBook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1C6" w:rsidRDefault="002011C6" w:rsidP="00277D96">
      <w:pPr>
        <w:spacing w:after="0" w:line="240" w:lineRule="auto"/>
      </w:pPr>
      <w:r>
        <w:separator/>
      </w:r>
    </w:p>
  </w:footnote>
  <w:footnote w:type="continuationSeparator" w:id="0">
    <w:p w:rsidR="002011C6" w:rsidRDefault="002011C6" w:rsidP="00277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7C1" w:rsidRDefault="003553BB" w:rsidP="003553BB">
    <w:pPr>
      <w:pStyle w:val="ac"/>
      <w:tabs>
        <w:tab w:val="center" w:pos="7565"/>
        <w:tab w:val="left" w:pos="9345"/>
      </w:tabs>
    </w:pPr>
    <w:r>
      <w:tab/>
    </w:r>
    <w:r>
      <w:tab/>
    </w:r>
    <w:r w:rsidR="00D067C1">
      <w:fldChar w:fldCharType="begin"/>
    </w:r>
    <w:r w:rsidR="00D067C1">
      <w:instrText>PAGE   \* MERGEFORMAT</w:instrText>
    </w:r>
    <w:r w:rsidR="00D067C1">
      <w:fldChar w:fldCharType="separate"/>
    </w:r>
    <w:r w:rsidR="00A753D1">
      <w:rPr>
        <w:noProof/>
      </w:rPr>
      <w:t>12</w:t>
    </w:r>
    <w:r w:rsidR="00D067C1">
      <w:rPr>
        <w:noProof/>
      </w:rPr>
      <w:fldChar w:fldCharType="end"/>
    </w:r>
    <w:r>
      <w:rPr>
        <w:noProof/>
      </w:rPr>
      <w:tab/>
    </w:r>
    <w:r w:rsidRPr="003553BB">
      <w:rPr>
        <w:rFonts w:ascii="Times New Roman" w:hAnsi="Times New Roman"/>
        <w:noProof/>
      </w:rPr>
      <w:t>Продовження додатка 3</w:t>
    </w:r>
  </w:p>
  <w:p w:rsidR="00D067C1" w:rsidRDefault="00D067C1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Num16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19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1444" w:hanging="7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01123B9F"/>
    <w:multiLevelType w:val="hybridMultilevel"/>
    <w:tmpl w:val="F3049EE4"/>
    <w:lvl w:ilvl="0" w:tplc="A2168F6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7C005B4"/>
    <w:multiLevelType w:val="multilevel"/>
    <w:tmpl w:val="DCB23F80"/>
    <w:lvl w:ilvl="0">
      <w:start w:val="1"/>
      <w:numFmt w:val="decimal"/>
      <w:lvlText w:val="%1."/>
      <w:lvlJc w:val="left"/>
      <w:pPr>
        <w:ind w:left="1020" w:hanging="102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8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2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6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028" w:hanging="2160"/>
      </w:pPr>
      <w:rPr>
        <w:rFonts w:cs="Times New Roman" w:hint="default"/>
      </w:rPr>
    </w:lvl>
  </w:abstractNum>
  <w:abstractNum w:abstractNumId="8">
    <w:nsid w:val="09872CD0"/>
    <w:multiLevelType w:val="hybridMultilevel"/>
    <w:tmpl w:val="4496921E"/>
    <w:lvl w:ilvl="0" w:tplc="4A5E67A2">
      <w:start w:val="5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0B987FE0"/>
    <w:multiLevelType w:val="multilevel"/>
    <w:tmpl w:val="2F28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C9D1E42"/>
    <w:multiLevelType w:val="hybridMultilevel"/>
    <w:tmpl w:val="0E3A1D88"/>
    <w:lvl w:ilvl="0" w:tplc="145694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103E2B"/>
    <w:multiLevelType w:val="hybridMultilevel"/>
    <w:tmpl w:val="9754FE0E"/>
    <w:lvl w:ilvl="0" w:tplc="37144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F833B80"/>
    <w:multiLevelType w:val="hybridMultilevel"/>
    <w:tmpl w:val="E116933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B50C3"/>
    <w:multiLevelType w:val="multilevel"/>
    <w:tmpl w:val="3D020040"/>
    <w:lvl w:ilvl="0">
      <w:start w:val="1"/>
      <w:numFmt w:val="bullet"/>
      <w:lvlText w:val=""/>
      <w:lvlJc w:val="left"/>
      <w:pPr>
        <w:tabs>
          <w:tab w:val="num" w:pos="-1069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1069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-1069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1069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1069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-1069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1069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1069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-1069"/>
        </w:tabs>
        <w:ind w:left="6120" w:hanging="360"/>
      </w:pPr>
      <w:rPr>
        <w:rFonts w:ascii="Wingdings" w:hAnsi="Wingdings"/>
      </w:rPr>
    </w:lvl>
  </w:abstractNum>
  <w:abstractNum w:abstractNumId="14">
    <w:nsid w:val="24F03CC3"/>
    <w:multiLevelType w:val="hybridMultilevel"/>
    <w:tmpl w:val="46DE1E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04281F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444" w:hanging="7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>
    <w:nsid w:val="2A2A5344"/>
    <w:multiLevelType w:val="hybridMultilevel"/>
    <w:tmpl w:val="E23485E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C362C"/>
    <w:multiLevelType w:val="hybridMultilevel"/>
    <w:tmpl w:val="D47E6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8666C9"/>
    <w:multiLevelType w:val="hybridMultilevel"/>
    <w:tmpl w:val="4DDC819E"/>
    <w:lvl w:ilvl="0" w:tplc="82F8C69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03204A8"/>
    <w:multiLevelType w:val="hybridMultilevel"/>
    <w:tmpl w:val="85B6FD00"/>
    <w:lvl w:ilvl="0" w:tplc="858A8B38">
      <w:start w:val="1"/>
      <w:numFmt w:val="upperRoman"/>
      <w:lvlText w:val="%1."/>
      <w:lvlJc w:val="left"/>
      <w:pPr>
        <w:ind w:left="1444" w:hanging="7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0B65897"/>
    <w:multiLevelType w:val="multilevel"/>
    <w:tmpl w:val="E4BA66D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1">
    <w:nsid w:val="596B1695"/>
    <w:multiLevelType w:val="hybridMultilevel"/>
    <w:tmpl w:val="154428D0"/>
    <w:lvl w:ilvl="0" w:tplc="C62658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FA2344"/>
    <w:multiLevelType w:val="hybridMultilevel"/>
    <w:tmpl w:val="C9847BE2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2E1673"/>
    <w:multiLevelType w:val="hybridMultilevel"/>
    <w:tmpl w:val="CE8675A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EC437E"/>
    <w:multiLevelType w:val="hybridMultilevel"/>
    <w:tmpl w:val="45AEB180"/>
    <w:lvl w:ilvl="0" w:tplc="C90C517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6">
    <w:nsid w:val="661172B3"/>
    <w:multiLevelType w:val="hybridMultilevel"/>
    <w:tmpl w:val="D264C65C"/>
    <w:lvl w:ilvl="0" w:tplc="DDBAC17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820628D"/>
    <w:multiLevelType w:val="hybridMultilevel"/>
    <w:tmpl w:val="ECF291C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A55190"/>
    <w:multiLevelType w:val="multilevel"/>
    <w:tmpl w:val="AD4009D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9">
    <w:nsid w:val="6B8D5AAC"/>
    <w:multiLevelType w:val="hybridMultilevel"/>
    <w:tmpl w:val="8D94F55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9877685"/>
    <w:multiLevelType w:val="hybridMultilevel"/>
    <w:tmpl w:val="8AB23DB0"/>
    <w:lvl w:ilvl="0" w:tplc="CB7E3C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9A3468B"/>
    <w:multiLevelType w:val="hybridMultilevel"/>
    <w:tmpl w:val="0138117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481046"/>
    <w:multiLevelType w:val="multilevel"/>
    <w:tmpl w:val="12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15187D"/>
    <w:multiLevelType w:val="hybridMultilevel"/>
    <w:tmpl w:val="9A286E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3856D9"/>
    <w:multiLevelType w:val="hybridMultilevel"/>
    <w:tmpl w:val="278E00CC"/>
    <w:lvl w:ilvl="0" w:tplc="C626584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20"/>
  </w:num>
  <w:num w:numId="9">
    <w:abstractNumId w:val="28"/>
  </w:num>
  <w:num w:numId="10">
    <w:abstractNumId w:val="18"/>
  </w:num>
  <w:num w:numId="11">
    <w:abstractNumId w:val="34"/>
  </w:num>
  <w:num w:numId="12">
    <w:abstractNumId w:val="21"/>
  </w:num>
  <w:num w:numId="13">
    <w:abstractNumId w:val="13"/>
  </w:num>
  <w:num w:numId="14">
    <w:abstractNumId w:val="29"/>
  </w:num>
  <w:num w:numId="15">
    <w:abstractNumId w:val="11"/>
  </w:num>
  <w:num w:numId="16">
    <w:abstractNumId w:val="14"/>
  </w:num>
  <w:num w:numId="17">
    <w:abstractNumId w:val="17"/>
  </w:num>
  <w:num w:numId="18">
    <w:abstractNumId w:val="6"/>
  </w:num>
  <w:num w:numId="19">
    <w:abstractNumId w:val="10"/>
  </w:num>
  <w:num w:numId="20">
    <w:abstractNumId w:val="19"/>
  </w:num>
  <w:num w:numId="21">
    <w:abstractNumId w:val="8"/>
  </w:num>
  <w:num w:numId="22">
    <w:abstractNumId w:val="7"/>
  </w:num>
  <w:num w:numId="23">
    <w:abstractNumId w:val="25"/>
  </w:num>
  <w:num w:numId="24">
    <w:abstractNumId w:val="31"/>
  </w:num>
  <w:num w:numId="25">
    <w:abstractNumId w:val="27"/>
  </w:num>
  <w:num w:numId="26">
    <w:abstractNumId w:val="23"/>
  </w:num>
  <w:num w:numId="27">
    <w:abstractNumId w:val="12"/>
  </w:num>
  <w:num w:numId="28">
    <w:abstractNumId w:val="16"/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24"/>
  </w:num>
  <w:num w:numId="32">
    <w:abstractNumId w:val="32"/>
  </w:num>
  <w:num w:numId="33">
    <w:abstractNumId w:val="9"/>
  </w:num>
  <w:num w:numId="34">
    <w:abstractNumId w:val="2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F7"/>
    <w:rsid w:val="00004B4E"/>
    <w:rsid w:val="00006A7B"/>
    <w:rsid w:val="00007ADA"/>
    <w:rsid w:val="00010DF0"/>
    <w:rsid w:val="00013EFE"/>
    <w:rsid w:val="00014EC1"/>
    <w:rsid w:val="000150E7"/>
    <w:rsid w:val="0001583E"/>
    <w:rsid w:val="000162F0"/>
    <w:rsid w:val="00016ED5"/>
    <w:rsid w:val="00017473"/>
    <w:rsid w:val="0002029A"/>
    <w:rsid w:val="00021514"/>
    <w:rsid w:val="00023879"/>
    <w:rsid w:val="0002769A"/>
    <w:rsid w:val="00027B19"/>
    <w:rsid w:val="0003077C"/>
    <w:rsid w:val="00030FD1"/>
    <w:rsid w:val="00031D88"/>
    <w:rsid w:val="0003330F"/>
    <w:rsid w:val="000339BE"/>
    <w:rsid w:val="0003414F"/>
    <w:rsid w:val="0003575C"/>
    <w:rsid w:val="00037F19"/>
    <w:rsid w:val="00041465"/>
    <w:rsid w:val="00042501"/>
    <w:rsid w:val="0004254B"/>
    <w:rsid w:val="000425AA"/>
    <w:rsid w:val="00043154"/>
    <w:rsid w:val="00043C19"/>
    <w:rsid w:val="00043DE5"/>
    <w:rsid w:val="00044DD0"/>
    <w:rsid w:val="00047EB0"/>
    <w:rsid w:val="00050A1C"/>
    <w:rsid w:val="0005152F"/>
    <w:rsid w:val="00051934"/>
    <w:rsid w:val="00051A69"/>
    <w:rsid w:val="00060689"/>
    <w:rsid w:val="000646D7"/>
    <w:rsid w:val="00064ACB"/>
    <w:rsid w:val="00065C65"/>
    <w:rsid w:val="00067280"/>
    <w:rsid w:val="00067D19"/>
    <w:rsid w:val="0007030F"/>
    <w:rsid w:val="00071D87"/>
    <w:rsid w:val="000765C7"/>
    <w:rsid w:val="000778DD"/>
    <w:rsid w:val="0008170F"/>
    <w:rsid w:val="0008333E"/>
    <w:rsid w:val="0008376A"/>
    <w:rsid w:val="00083971"/>
    <w:rsid w:val="0008424B"/>
    <w:rsid w:val="00085FE5"/>
    <w:rsid w:val="000869B1"/>
    <w:rsid w:val="00087024"/>
    <w:rsid w:val="000931CE"/>
    <w:rsid w:val="00093D4E"/>
    <w:rsid w:val="000941B8"/>
    <w:rsid w:val="00096220"/>
    <w:rsid w:val="000A212A"/>
    <w:rsid w:val="000A2FED"/>
    <w:rsid w:val="000A3C55"/>
    <w:rsid w:val="000A5688"/>
    <w:rsid w:val="000A6C93"/>
    <w:rsid w:val="000A767D"/>
    <w:rsid w:val="000B0087"/>
    <w:rsid w:val="000B1163"/>
    <w:rsid w:val="000B5C8C"/>
    <w:rsid w:val="000B63BF"/>
    <w:rsid w:val="000B7C18"/>
    <w:rsid w:val="000C2203"/>
    <w:rsid w:val="000C41FB"/>
    <w:rsid w:val="000C5214"/>
    <w:rsid w:val="000C552F"/>
    <w:rsid w:val="000D08DB"/>
    <w:rsid w:val="000D1E88"/>
    <w:rsid w:val="000D3FD7"/>
    <w:rsid w:val="000D43A6"/>
    <w:rsid w:val="000D4A52"/>
    <w:rsid w:val="000D56D5"/>
    <w:rsid w:val="000D6857"/>
    <w:rsid w:val="000E195D"/>
    <w:rsid w:val="000E5649"/>
    <w:rsid w:val="000E6EC5"/>
    <w:rsid w:val="000E7703"/>
    <w:rsid w:val="000F045C"/>
    <w:rsid w:val="000F22D0"/>
    <w:rsid w:val="000F2F98"/>
    <w:rsid w:val="000F67BB"/>
    <w:rsid w:val="0010022A"/>
    <w:rsid w:val="001005D6"/>
    <w:rsid w:val="00100A0D"/>
    <w:rsid w:val="001029D3"/>
    <w:rsid w:val="00104D5D"/>
    <w:rsid w:val="00104E6A"/>
    <w:rsid w:val="00105A53"/>
    <w:rsid w:val="00106A82"/>
    <w:rsid w:val="00107DF8"/>
    <w:rsid w:val="0011017A"/>
    <w:rsid w:val="001124FD"/>
    <w:rsid w:val="0011567B"/>
    <w:rsid w:val="00117C20"/>
    <w:rsid w:val="00120C78"/>
    <w:rsid w:val="00123F11"/>
    <w:rsid w:val="00124A79"/>
    <w:rsid w:val="00127E95"/>
    <w:rsid w:val="0013182D"/>
    <w:rsid w:val="00131C44"/>
    <w:rsid w:val="00132390"/>
    <w:rsid w:val="00132DE9"/>
    <w:rsid w:val="00137958"/>
    <w:rsid w:val="00137B08"/>
    <w:rsid w:val="00137E02"/>
    <w:rsid w:val="00141E23"/>
    <w:rsid w:val="001432CE"/>
    <w:rsid w:val="001542B4"/>
    <w:rsid w:val="00155A06"/>
    <w:rsid w:val="0016210A"/>
    <w:rsid w:val="0016229F"/>
    <w:rsid w:val="001639E5"/>
    <w:rsid w:val="00163BB6"/>
    <w:rsid w:val="00165CF5"/>
    <w:rsid w:val="001662CD"/>
    <w:rsid w:val="001708C8"/>
    <w:rsid w:val="00170DBB"/>
    <w:rsid w:val="0017313B"/>
    <w:rsid w:val="00177B0A"/>
    <w:rsid w:val="00180B81"/>
    <w:rsid w:val="00180F46"/>
    <w:rsid w:val="00183C09"/>
    <w:rsid w:val="001840D0"/>
    <w:rsid w:val="001849DA"/>
    <w:rsid w:val="001853A7"/>
    <w:rsid w:val="00186533"/>
    <w:rsid w:val="0019076A"/>
    <w:rsid w:val="00190B50"/>
    <w:rsid w:val="001935D6"/>
    <w:rsid w:val="00194EAC"/>
    <w:rsid w:val="001A19AC"/>
    <w:rsid w:val="001A1AED"/>
    <w:rsid w:val="001B0065"/>
    <w:rsid w:val="001B144E"/>
    <w:rsid w:val="001B14BF"/>
    <w:rsid w:val="001B22B0"/>
    <w:rsid w:val="001B30EB"/>
    <w:rsid w:val="001B3641"/>
    <w:rsid w:val="001B6788"/>
    <w:rsid w:val="001B70EC"/>
    <w:rsid w:val="001C0038"/>
    <w:rsid w:val="001C004C"/>
    <w:rsid w:val="001C0CBD"/>
    <w:rsid w:val="001C1FEB"/>
    <w:rsid w:val="001C387D"/>
    <w:rsid w:val="001C3D38"/>
    <w:rsid w:val="001C52F3"/>
    <w:rsid w:val="001C7C48"/>
    <w:rsid w:val="001D3146"/>
    <w:rsid w:val="001D514C"/>
    <w:rsid w:val="001D5DB7"/>
    <w:rsid w:val="001D7108"/>
    <w:rsid w:val="001E0313"/>
    <w:rsid w:val="001E20C5"/>
    <w:rsid w:val="001E2C35"/>
    <w:rsid w:val="001E3722"/>
    <w:rsid w:val="001E3F4F"/>
    <w:rsid w:val="001E5D62"/>
    <w:rsid w:val="001E62C0"/>
    <w:rsid w:val="001E7B86"/>
    <w:rsid w:val="001E7FF7"/>
    <w:rsid w:val="001F028F"/>
    <w:rsid w:val="001F0572"/>
    <w:rsid w:val="001F3D66"/>
    <w:rsid w:val="001F6B48"/>
    <w:rsid w:val="002011C6"/>
    <w:rsid w:val="00201E5D"/>
    <w:rsid w:val="00203768"/>
    <w:rsid w:val="00203914"/>
    <w:rsid w:val="00204462"/>
    <w:rsid w:val="00204781"/>
    <w:rsid w:val="00210F00"/>
    <w:rsid w:val="0021116D"/>
    <w:rsid w:val="00211309"/>
    <w:rsid w:val="002118DF"/>
    <w:rsid w:val="0021416B"/>
    <w:rsid w:val="002147FF"/>
    <w:rsid w:val="00214C0A"/>
    <w:rsid w:val="00215647"/>
    <w:rsid w:val="00216ADD"/>
    <w:rsid w:val="0021708A"/>
    <w:rsid w:val="00217E89"/>
    <w:rsid w:val="002208D0"/>
    <w:rsid w:val="00220DEB"/>
    <w:rsid w:val="00224E0A"/>
    <w:rsid w:val="00224FD3"/>
    <w:rsid w:val="0022532D"/>
    <w:rsid w:val="00225EE7"/>
    <w:rsid w:val="0022635C"/>
    <w:rsid w:val="00226A8B"/>
    <w:rsid w:val="00227A93"/>
    <w:rsid w:val="002308BD"/>
    <w:rsid w:val="00230B6F"/>
    <w:rsid w:val="00231BB5"/>
    <w:rsid w:val="0023312E"/>
    <w:rsid w:val="002506C7"/>
    <w:rsid w:val="0025342E"/>
    <w:rsid w:val="00253C6E"/>
    <w:rsid w:val="00253CCF"/>
    <w:rsid w:val="00254C4C"/>
    <w:rsid w:val="00256421"/>
    <w:rsid w:val="00257047"/>
    <w:rsid w:val="00257847"/>
    <w:rsid w:val="00262F35"/>
    <w:rsid w:val="0026443E"/>
    <w:rsid w:val="0026577E"/>
    <w:rsid w:val="002663B8"/>
    <w:rsid w:val="00267E87"/>
    <w:rsid w:val="002714A2"/>
    <w:rsid w:val="00271FB1"/>
    <w:rsid w:val="002745E5"/>
    <w:rsid w:val="0027463F"/>
    <w:rsid w:val="002757BD"/>
    <w:rsid w:val="00276EB2"/>
    <w:rsid w:val="00277D96"/>
    <w:rsid w:val="002818D3"/>
    <w:rsid w:val="00283D37"/>
    <w:rsid w:val="0028673D"/>
    <w:rsid w:val="0028675E"/>
    <w:rsid w:val="0028737E"/>
    <w:rsid w:val="00290E50"/>
    <w:rsid w:val="002916C0"/>
    <w:rsid w:val="00291A9D"/>
    <w:rsid w:val="002924D5"/>
    <w:rsid w:val="00294939"/>
    <w:rsid w:val="00297EDA"/>
    <w:rsid w:val="002A0F0D"/>
    <w:rsid w:val="002A119B"/>
    <w:rsid w:val="002A2CD3"/>
    <w:rsid w:val="002A3BBC"/>
    <w:rsid w:val="002A3D1E"/>
    <w:rsid w:val="002B0BA3"/>
    <w:rsid w:val="002B0DF8"/>
    <w:rsid w:val="002B26C8"/>
    <w:rsid w:val="002B40DD"/>
    <w:rsid w:val="002B6393"/>
    <w:rsid w:val="002B6F54"/>
    <w:rsid w:val="002B6F68"/>
    <w:rsid w:val="002B7CDA"/>
    <w:rsid w:val="002C0992"/>
    <w:rsid w:val="002C348A"/>
    <w:rsid w:val="002C39A6"/>
    <w:rsid w:val="002C5EED"/>
    <w:rsid w:val="002C696E"/>
    <w:rsid w:val="002D09FA"/>
    <w:rsid w:val="002D0A1D"/>
    <w:rsid w:val="002D1A4D"/>
    <w:rsid w:val="002D37F3"/>
    <w:rsid w:val="002D50B7"/>
    <w:rsid w:val="002D55DD"/>
    <w:rsid w:val="002D6893"/>
    <w:rsid w:val="002E0ECF"/>
    <w:rsid w:val="002E1962"/>
    <w:rsid w:val="002E3193"/>
    <w:rsid w:val="002F2439"/>
    <w:rsid w:val="002F3A7C"/>
    <w:rsid w:val="002F3B7D"/>
    <w:rsid w:val="002F40A6"/>
    <w:rsid w:val="002F46D7"/>
    <w:rsid w:val="002F552D"/>
    <w:rsid w:val="003017AC"/>
    <w:rsid w:val="003045CE"/>
    <w:rsid w:val="00304A7C"/>
    <w:rsid w:val="00304B28"/>
    <w:rsid w:val="00305B8F"/>
    <w:rsid w:val="00310B7D"/>
    <w:rsid w:val="00312148"/>
    <w:rsid w:val="00312557"/>
    <w:rsid w:val="00312BC3"/>
    <w:rsid w:val="003160DA"/>
    <w:rsid w:val="00317394"/>
    <w:rsid w:val="00317A16"/>
    <w:rsid w:val="00317C99"/>
    <w:rsid w:val="003204DA"/>
    <w:rsid w:val="003205C3"/>
    <w:rsid w:val="00320832"/>
    <w:rsid w:val="003226B6"/>
    <w:rsid w:val="0032599A"/>
    <w:rsid w:val="00334EB2"/>
    <w:rsid w:val="003417A5"/>
    <w:rsid w:val="00343F05"/>
    <w:rsid w:val="00345493"/>
    <w:rsid w:val="00345C8B"/>
    <w:rsid w:val="00347B4D"/>
    <w:rsid w:val="003513A8"/>
    <w:rsid w:val="00351418"/>
    <w:rsid w:val="003519CF"/>
    <w:rsid w:val="00351E98"/>
    <w:rsid w:val="00353702"/>
    <w:rsid w:val="00354977"/>
    <w:rsid w:val="003553BB"/>
    <w:rsid w:val="00355B62"/>
    <w:rsid w:val="00356CD8"/>
    <w:rsid w:val="00357710"/>
    <w:rsid w:val="00360BD3"/>
    <w:rsid w:val="00361E60"/>
    <w:rsid w:val="0036217F"/>
    <w:rsid w:val="00366052"/>
    <w:rsid w:val="00367BA5"/>
    <w:rsid w:val="00372D82"/>
    <w:rsid w:val="00373A76"/>
    <w:rsid w:val="00374105"/>
    <w:rsid w:val="00374B04"/>
    <w:rsid w:val="0038115C"/>
    <w:rsid w:val="003813A8"/>
    <w:rsid w:val="00381872"/>
    <w:rsid w:val="00384836"/>
    <w:rsid w:val="00384F2B"/>
    <w:rsid w:val="00385B72"/>
    <w:rsid w:val="00385BED"/>
    <w:rsid w:val="00386AD6"/>
    <w:rsid w:val="003961C0"/>
    <w:rsid w:val="00396216"/>
    <w:rsid w:val="003A0034"/>
    <w:rsid w:val="003A0094"/>
    <w:rsid w:val="003A0BE7"/>
    <w:rsid w:val="003A158E"/>
    <w:rsid w:val="003A3B0B"/>
    <w:rsid w:val="003A5394"/>
    <w:rsid w:val="003B0049"/>
    <w:rsid w:val="003B0C6E"/>
    <w:rsid w:val="003B0D0D"/>
    <w:rsid w:val="003B0DAD"/>
    <w:rsid w:val="003B1912"/>
    <w:rsid w:val="003B4D5A"/>
    <w:rsid w:val="003B4F03"/>
    <w:rsid w:val="003B79B0"/>
    <w:rsid w:val="003C1E36"/>
    <w:rsid w:val="003C27C5"/>
    <w:rsid w:val="003C44FF"/>
    <w:rsid w:val="003C57A3"/>
    <w:rsid w:val="003C6A5C"/>
    <w:rsid w:val="003D1D01"/>
    <w:rsid w:val="003D2B07"/>
    <w:rsid w:val="003D2D57"/>
    <w:rsid w:val="003D2DE3"/>
    <w:rsid w:val="003D3166"/>
    <w:rsid w:val="003D374B"/>
    <w:rsid w:val="003D3EA4"/>
    <w:rsid w:val="003D4390"/>
    <w:rsid w:val="003D503F"/>
    <w:rsid w:val="003D7CE7"/>
    <w:rsid w:val="003E0C4F"/>
    <w:rsid w:val="003E0D97"/>
    <w:rsid w:val="003E123A"/>
    <w:rsid w:val="003E17D1"/>
    <w:rsid w:val="003E2328"/>
    <w:rsid w:val="003E2A1B"/>
    <w:rsid w:val="003E406F"/>
    <w:rsid w:val="003E46D1"/>
    <w:rsid w:val="003E46E2"/>
    <w:rsid w:val="003E6956"/>
    <w:rsid w:val="003E701D"/>
    <w:rsid w:val="003F0088"/>
    <w:rsid w:val="003F06D8"/>
    <w:rsid w:val="003F2434"/>
    <w:rsid w:val="003F2679"/>
    <w:rsid w:val="003F356F"/>
    <w:rsid w:val="003F36DF"/>
    <w:rsid w:val="003F5639"/>
    <w:rsid w:val="003F66C5"/>
    <w:rsid w:val="003F6F19"/>
    <w:rsid w:val="003F748E"/>
    <w:rsid w:val="004043B8"/>
    <w:rsid w:val="00405C34"/>
    <w:rsid w:val="004078A2"/>
    <w:rsid w:val="00407DA0"/>
    <w:rsid w:val="0041190F"/>
    <w:rsid w:val="004126F7"/>
    <w:rsid w:val="00412A9A"/>
    <w:rsid w:val="004137E1"/>
    <w:rsid w:val="00413ADE"/>
    <w:rsid w:val="004147CB"/>
    <w:rsid w:val="004155BF"/>
    <w:rsid w:val="00416358"/>
    <w:rsid w:val="00416F8E"/>
    <w:rsid w:val="004178B4"/>
    <w:rsid w:val="00420C35"/>
    <w:rsid w:val="00421D65"/>
    <w:rsid w:val="00422C64"/>
    <w:rsid w:val="00423908"/>
    <w:rsid w:val="00425515"/>
    <w:rsid w:val="00427837"/>
    <w:rsid w:val="004322B0"/>
    <w:rsid w:val="0043490B"/>
    <w:rsid w:val="0043552D"/>
    <w:rsid w:val="004440B6"/>
    <w:rsid w:val="0044551D"/>
    <w:rsid w:val="00445B69"/>
    <w:rsid w:val="0044640A"/>
    <w:rsid w:val="00446FC9"/>
    <w:rsid w:val="004526A4"/>
    <w:rsid w:val="00453BDE"/>
    <w:rsid w:val="00453C23"/>
    <w:rsid w:val="00454027"/>
    <w:rsid w:val="004558AF"/>
    <w:rsid w:val="00455C67"/>
    <w:rsid w:val="00461354"/>
    <w:rsid w:val="0046243E"/>
    <w:rsid w:val="004624B4"/>
    <w:rsid w:val="00463215"/>
    <w:rsid w:val="0046329F"/>
    <w:rsid w:val="0046563B"/>
    <w:rsid w:val="00466119"/>
    <w:rsid w:val="004668B2"/>
    <w:rsid w:val="004703E1"/>
    <w:rsid w:val="004714D2"/>
    <w:rsid w:val="004724A8"/>
    <w:rsid w:val="00473381"/>
    <w:rsid w:val="00476306"/>
    <w:rsid w:val="00476C9A"/>
    <w:rsid w:val="00476D9A"/>
    <w:rsid w:val="00482B0B"/>
    <w:rsid w:val="004835C4"/>
    <w:rsid w:val="00483F90"/>
    <w:rsid w:val="00485488"/>
    <w:rsid w:val="00486A1B"/>
    <w:rsid w:val="00487829"/>
    <w:rsid w:val="00491727"/>
    <w:rsid w:val="00491C6C"/>
    <w:rsid w:val="0049251B"/>
    <w:rsid w:val="00492951"/>
    <w:rsid w:val="004933D9"/>
    <w:rsid w:val="004937D1"/>
    <w:rsid w:val="00497C54"/>
    <w:rsid w:val="00497DC4"/>
    <w:rsid w:val="004A039C"/>
    <w:rsid w:val="004A0A1F"/>
    <w:rsid w:val="004A0D3D"/>
    <w:rsid w:val="004A27B7"/>
    <w:rsid w:val="004A5E3F"/>
    <w:rsid w:val="004A6B56"/>
    <w:rsid w:val="004B18BA"/>
    <w:rsid w:val="004B211A"/>
    <w:rsid w:val="004B25B9"/>
    <w:rsid w:val="004B43FB"/>
    <w:rsid w:val="004B47E3"/>
    <w:rsid w:val="004B558A"/>
    <w:rsid w:val="004B5B2A"/>
    <w:rsid w:val="004B6446"/>
    <w:rsid w:val="004B7A25"/>
    <w:rsid w:val="004B7F1F"/>
    <w:rsid w:val="004C1E41"/>
    <w:rsid w:val="004C6126"/>
    <w:rsid w:val="004C73FA"/>
    <w:rsid w:val="004D0A03"/>
    <w:rsid w:val="004D1119"/>
    <w:rsid w:val="004D1723"/>
    <w:rsid w:val="004D4374"/>
    <w:rsid w:val="004D4DD6"/>
    <w:rsid w:val="004D4E5A"/>
    <w:rsid w:val="004D514A"/>
    <w:rsid w:val="004D52BB"/>
    <w:rsid w:val="004E0753"/>
    <w:rsid w:val="004E1949"/>
    <w:rsid w:val="004E3232"/>
    <w:rsid w:val="004E3271"/>
    <w:rsid w:val="004E3AA2"/>
    <w:rsid w:val="004E49C3"/>
    <w:rsid w:val="004E71CF"/>
    <w:rsid w:val="004F11D6"/>
    <w:rsid w:val="004F24AD"/>
    <w:rsid w:val="004F2D0B"/>
    <w:rsid w:val="004F3C74"/>
    <w:rsid w:val="0050279A"/>
    <w:rsid w:val="005038ED"/>
    <w:rsid w:val="00503907"/>
    <w:rsid w:val="00506368"/>
    <w:rsid w:val="00510137"/>
    <w:rsid w:val="005107D6"/>
    <w:rsid w:val="00511283"/>
    <w:rsid w:val="00512DC1"/>
    <w:rsid w:val="005159AA"/>
    <w:rsid w:val="00516DCA"/>
    <w:rsid w:val="005170B9"/>
    <w:rsid w:val="00517CA3"/>
    <w:rsid w:val="005204EA"/>
    <w:rsid w:val="00520BCF"/>
    <w:rsid w:val="00524B50"/>
    <w:rsid w:val="0052699C"/>
    <w:rsid w:val="0053139D"/>
    <w:rsid w:val="00531D55"/>
    <w:rsid w:val="00532626"/>
    <w:rsid w:val="005339F9"/>
    <w:rsid w:val="00534DDE"/>
    <w:rsid w:val="00540243"/>
    <w:rsid w:val="0054025A"/>
    <w:rsid w:val="00540EB2"/>
    <w:rsid w:val="0054157A"/>
    <w:rsid w:val="00541B5F"/>
    <w:rsid w:val="005425BB"/>
    <w:rsid w:val="0054269F"/>
    <w:rsid w:val="0054347A"/>
    <w:rsid w:val="00546F1A"/>
    <w:rsid w:val="00551C72"/>
    <w:rsid w:val="00552ACE"/>
    <w:rsid w:val="00553D8C"/>
    <w:rsid w:val="00554141"/>
    <w:rsid w:val="005549B5"/>
    <w:rsid w:val="00555640"/>
    <w:rsid w:val="005564C6"/>
    <w:rsid w:val="00556542"/>
    <w:rsid w:val="00556A4E"/>
    <w:rsid w:val="00560122"/>
    <w:rsid w:val="00560E77"/>
    <w:rsid w:val="005622E2"/>
    <w:rsid w:val="005660B0"/>
    <w:rsid w:val="005662BF"/>
    <w:rsid w:val="005713C9"/>
    <w:rsid w:val="0057397B"/>
    <w:rsid w:val="005769CE"/>
    <w:rsid w:val="005774BB"/>
    <w:rsid w:val="005804AA"/>
    <w:rsid w:val="005813FF"/>
    <w:rsid w:val="00581F4A"/>
    <w:rsid w:val="005820A9"/>
    <w:rsid w:val="0058685E"/>
    <w:rsid w:val="005873F5"/>
    <w:rsid w:val="00590285"/>
    <w:rsid w:val="00590733"/>
    <w:rsid w:val="00595CE2"/>
    <w:rsid w:val="005A0221"/>
    <w:rsid w:val="005A1DC3"/>
    <w:rsid w:val="005A41C5"/>
    <w:rsid w:val="005A62FB"/>
    <w:rsid w:val="005A7A01"/>
    <w:rsid w:val="005B037A"/>
    <w:rsid w:val="005B347F"/>
    <w:rsid w:val="005B391E"/>
    <w:rsid w:val="005B66B7"/>
    <w:rsid w:val="005B6FA7"/>
    <w:rsid w:val="005C78AB"/>
    <w:rsid w:val="005C7998"/>
    <w:rsid w:val="005D0146"/>
    <w:rsid w:val="005D1F62"/>
    <w:rsid w:val="005D1F8C"/>
    <w:rsid w:val="005D2998"/>
    <w:rsid w:val="005D2E4C"/>
    <w:rsid w:val="005D44A2"/>
    <w:rsid w:val="005D52A6"/>
    <w:rsid w:val="005D59D7"/>
    <w:rsid w:val="005D6B88"/>
    <w:rsid w:val="005D6F77"/>
    <w:rsid w:val="005D7260"/>
    <w:rsid w:val="005D73A0"/>
    <w:rsid w:val="005E025F"/>
    <w:rsid w:val="005E118C"/>
    <w:rsid w:val="005E1305"/>
    <w:rsid w:val="005E34EE"/>
    <w:rsid w:val="005E4764"/>
    <w:rsid w:val="005E5578"/>
    <w:rsid w:val="005E6B2F"/>
    <w:rsid w:val="005F4726"/>
    <w:rsid w:val="005F4743"/>
    <w:rsid w:val="00601730"/>
    <w:rsid w:val="00601D62"/>
    <w:rsid w:val="006062CC"/>
    <w:rsid w:val="006062E0"/>
    <w:rsid w:val="00606569"/>
    <w:rsid w:val="006110A4"/>
    <w:rsid w:val="006120ED"/>
    <w:rsid w:val="006128C9"/>
    <w:rsid w:val="00613196"/>
    <w:rsid w:val="00614F1A"/>
    <w:rsid w:val="006156B9"/>
    <w:rsid w:val="0061608A"/>
    <w:rsid w:val="006172FE"/>
    <w:rsid w:val="006177B7"/>
    <w:rsid w:val="00622842"/>
    <w:rsid w:val="00624ED5"/>
    <w:rsid w:val="006259D1"/>
    <w:rsid w:val="00625BA9"/>
    <w:rsid w:val="00626DC2"/>
    <w:rsid w:val="00627E53"/>
    <w:rsid w:val="00630151"/>
    <w:rsid w:val="00630A3E"/>
    <w:rsid w:val="00632A44"/>
    <w:rsid w:val="00634CD8"/>
    <w:rsid w:val="0063671E"/>
    <w:rsid w:val="006402C7"/>
    <w:rsid w:val="0064184D"/>
    <w:rsid w:val="006428AF"/>
    <w:rsid w:val="006441EA"/>
    <w:rsid w:val="006451A8"/>
    <w:rsid w:val="0064524D"/>
    <w:rsid w:val="006503CF"/>
    <w:rsid w:val="006505FC"/>
    <w:rsid w:val="00651332"/>
    <w:rsid w:val="00651D97"/>
    <w:rsid w:val="00652899"/>
    <w:rsid w:val="0065312C"/>
    <w:rsid w:val="00654380"/>
    <w:rsid w:val="00654570"/>
    <w:rsid w:val="00655D50"/>
    <w:rsid w:val="00656124"/>
    <w:rsid w:val="00656B69"/>
    <w:rsid w:val="00660DF3"/>
    <w:rsid w:val="0066126D"/>
    <w:rsid w:val="00663025"/>
    <w:rsid w:val="00666243"/>
    <w:rsid w:val="00667DF6"/>
    <w:rsid w:val="0067065B"/>
    <w:rsid w:val="0067175A"/>
    <w:rsid w:val="00674D5F"/>
    <w:rsid w:val="00675BA6"/>
    <w:rsid w:val="00675D56"/>
    <w:rsid w:val="00677689"/>
    <w:rsid w:val="00677794"/>
    <w:rsid w:val="00677C26"/>
    <w:rsid w:val="00681A75"/>
    <w:rsid w:val="006841B9"/>
    <w:rsid w:val="0068464C"/>
    <w:rsid w:val="00685045"/>
    <w:rsid w:val="00685767"/>
    <w:rsid w:val="00686496"/>
    <w:rsid w:val="006927EA"/>
    <w:rsid w:val="00692B26"/>
    <w:rsid w:val="00693DA2"/>
    <w:rsid w:val="00694460"/>
    <w:rsid w:val="00695EF5"/>
    <w:rsid w:val="006A3970"/>
    <w:rsid w:val="006A4CDD"/>
    <w:rsid w:val="006A55AA"/>
    <w:rsid w:val="006A5E78"/>
    <w:rsid w:val="006A6EE9"/>
    <w:rsid w:val="006A799D"/>
    <w:rsid w:val="006A7D06"/>
    <w:rsid w:val="006B1087"/>
    <w:rsid w:val="006B2A8C"/>
    <w:rsid w:val="006B2DBE"/>
    <w:rsid w:val="006B327D"/>
    <w:rsid w:val="006B395E"/>
    <w:rsid w:val="006C1BB5"/>
    <w:rsid w:val="006C2852"/>
    <w:rsid w:val="006C2C5E"/>
    <w:rsid w:val="006C3FDE"/>
    <w:rsid w:val="006C496C"/>
    <w:rsid w:val="006C773D"/>
    <w:rsid w:val="006D0CC9"/>
    <w:rsid w:val="006D18A8"/>
    <w:rsid w:val="006D2A0F"/>
    <w:rsid w:val="006D2DE0"/>
    <w:rsid w:val="006D428C"/>
    <w:rsid w:val="006D49E8"/>
    <w:rsid w:val="006D4B46"/>
    <w:rsid w:val="006E1590"/>
    <w:rsid w:val="006E2F64"/>
    <w:rsid w:val="006E5DDA"/>
    <w:rsid w:val="006E5ECD"/>
    <w:rsid w:val="006E5FEA"/>
    <w:rsid w:val="006F2E64"/>
    <w:rsid w:val="006F3373"/>
    <w:rsid w:val="006F3E42"/>
    <w:rsid w:val="006F7885"/>
    <w:rsid w:val="007016EB"/>
    <w:rsid w:val="00704A72"/>
    <w:rsid w:val="00707522"/>
    <w:rsid w:val="007100D9"/>
    <w:rsid w:val="00712BFD"/>
    <w:rsid w:val="0071389D"/>
    <w:rsid w:val="007150F9"/>
    <w:rsid w:val="007227CC"/>
    <w:rsid w:val="0072405D"/>
    <w:rsid w:val="0072423F"/>
    <w:rsid w:val="00724D85"/>
    <w:rsid w:val="007255E9"/>
    <w:rsid w:val="0073178A"/>
    <w:rsid w:val="00732379"/>
    <w:rsid w:val="007336B0"/>
    <w:rsid w:val="00733FE3"/>
    <w:rsid w:val="007350CA"/>
    <w:rsid w:val="00737614"/>
    <w:rsid w:val="00737766"/>
    <w:rsid w:val="00742ECF"/>
    <w:rsid w:val="007436AC"/>
    <w:rsid w:val="00744E95"/>
    <w:rsid w:val="00750EA9"/>
    <w:rsid w:val="0075114A"/>
    <w:rsid w:val="0075192E"/>
    <w:rsid w:val="00753100"/>
    <w:rsid w:val="00753326"/>
    <w:rsid w:val="00754910"/>
    <w:rsid w:val="00754C26"/>
    <w:rsid w:val="00761274"/>
    <w:rsid w:val="00761DD4"/>
    <w:rsid w:val="00763825"/>
    <w:rsid w:val="00767055"/>
    <w:rsid w:val="007679C5"/>
    <w:rsid w:val="00770144"/>
    <w:rsid w:val="00770166"/>
    <w:rsid w:val="007737FB"/>
    <w:rsid w:val="00773F0B"/>
    <w:rsid w:val="00774659"/>
    <w:rsid w:val="00775425"/>
    <w:rsid w:val="00777534"/>
    <w:rsid w:val="00777A45"/>
    <w:rsid w:val="007808AD"/>
    <w:rsid w:val="007810AF"/>
    <w:rsid w:val="00781BC3"/>
    <w:rsid w:val="00782172"/>
    <w:rsid w:val="0078362B"/>
    <w:rsid w:val="00785F5A"/>
    <w:rsid w:val="00790D0F"/>
    <w:rsid w:val="00792112"/>
    <w:rsid w:val="007972E9"/>
    <w:rsid w:val="007A0703"/>
    <w:rsid w:val="007A24E1"/>
    <w:rsid w:val="007A2C82"/>
    <w:rsid w:val="007A74CC"/>
    <w:rsid w:val="007A7846"/>
    <w:rsid w:val="007A7EA8"/>
    <w:rsid w:val="007B072B"/>
    <w:rsid w:val="007B0C31"/>
    <w:rsid w:val="007B228C"/>
    <w:rsid w:val="007B5395"/>
    <w:rsid w:val="007B6F1E"/>
    <w:rsid w:val="007B76E0"/>
    <w:rsid w:val="007B7E2D"/>
    <w:rsid w:val="007C2524"/>
    <w:rsid w:val="007C3C0A"/>
    <w:rsid w:val="007C4A0B"/>
    <w:rsid w:val="007C4A11"/>
    <w:rsid w:val="007C52C8"/>
    <w:rsid w:val="007C5C8A"/>
    <w:rsid w:val="007C5EAB"/>
    <w:rsid w:val="007C63A9"/>
    <w:rsid w:val="007C658F"/>
    <w:rsid w:val="007C6921"/>
    <w:rsid w:val="007C75F6"/>
    <w:rsid w:val="007D0A33"/>
    <w:rsid w:val="007D4396"/>
    <w:rsid w:val="007D79DA"/>
    <w:rsid w:val="007E0706"/>
    <w:rsid w:val="007E21A7"/>
    <w:rsid w:val="007E27BD"/>
    <w:rsid w:val="007E4A26"/>
    <w:rsid w:val="007F00F9"/>
    <w:rsid w:val="007F09AE"/>
    <w:rsid w:val="007F135C"/>
    <w:rsid w:val="007F30A3"/>
    <w:rsid w:val="007F39DC"/>
    <w:rsid w:val="007F4908"/>
    <w:rsid w:val="00800C6D"/>
    <w:rsid w:val="00803F28"/>
    <w:rsid w:val="00805ECE"/>
    <w:rsid w:val="00806486"/>
    <w:rsid w:val="0080724E"/>
    <w:rsid w:val="00807C1D"/>
    <w:rsid w:val="008106A2"/>
    <w:rsid w:val="00810DA8"/>
    <w:rsid w:val="00815052"/>
    <w:rsid w:val="00815420"/>
    <w:rsid w:val="0081623A"/>
    <w:rsid w:val="00816657"/>
    <w:rsid w:val="00817584"/>
    <w:rsid w:val="00817D7B"/>
    <w:rsid w:val="00820A45"/>
    <w:rsid w:val="00821569"/>
    <w:rsid w:val="00821950"/>
    <w:rsid w:val="00824B51"/>
    <w:rsid w:val="008262B9"/>
    <w:rsid w:val="008272D9"/>
    <w:rsid w:val="00827735"/>
    <w:rsid w:val="00827EF5"/>
    <w:rsid w:val="008323EF"/>
    <w:rsid w:val="00844667"/>
    <w:rsid w:val="0084552E"/>
    <w:rsid w:val="00850943"/>
    <w:rsid w:val="00850E4A"/>
    <w:rsid w:val="00851B77"/>
    <w:rsid w:val="00852310"/>
    <w:rsid w:val="00852464"/>
    <w:rsid w:val="0085361B"/>
    <w:rsid w:val="00854E33"/>
    <w:rsid w:val="008567CB"/>
    <w:rsid w:val="0085729C"/>
    <w:rsid w:val="008609E5"/>
    <w:rsid w:val="008621D1"/>
    <w:rsid w:val="0086321F"/>
    <w:rsid w:val="00864118"/>
    <w:rsid w:val="00865602"/>
    <w:rsid w:val="00865D4B"/>
    <w:rsid w:val="00866E61"/>
    <w:rsid w:val="00867785"/>
    <w:rsid w:val="00870067"/>
    <w:rsid w:val="008720CF"/>
    <w:rsid w:val="0087459C"/>
    <w:rsid w:val="008763B3"/>
    <w:rsid w:val="00876622"/>
    <w:rsid w:val="008770D3"/>
    <w:rsid w:val="00877578"/>
    <w:rsid w:val="0088007D"/>
    <w:rsid w:val="0088131C"/>
    <w:rsid w:val="00881D5B"/>
    <w:rsid w:val="00882374"/>
    <w:rsid w:val="00882DB1"/>
    <w:rsid w:val="008901F0"/>
    <w:rsid w:val="00894ADB"/>
    <w:rsid w:val="00896952"/>
    <w:rsid w:val="008976FB"/>
    <w:rsid w:val="008A137E"/>
    <w:rsid w:val="008A218E"/>
    <w:rsid w:val="008A6ABA"/>
    <w:rsid w:val="008A7FA3"/>
    <w:rsid w:val="008B0036"/>
    <w:rsid w:val="008B0520"/>
    <w:rsid w:val="008B11CD"/>
    <w:rsid w:val="008B1939"/>
    <w:rsid w:val="008B3044"/>
    <w:rsid w:val="008B41BB"/>
    <w:rsid w:val="008C3A47"/>
    <w:rsid w:val="008C3AF6"/>
    <w:rsid w:val="008C6176"/>
    <w:rsid w:val="008C658B"/>
    <w:rsid w:val="008D1A9B"/>
    <w:rsid w:val="008D52A9"/>
    <w:rsid w:val="008D5A80"/>
    <w:rsid w:val="008D7124"/>
    <w:rsid w:val="008E053A"/>
    <w:rsid w:val="008E5D58"/>
    <w:rsid w:val="008E608A"/>
    <w:rsid w:val="008E715D"/>
    <w:rsid w:val="008E757A"/>
    <w:rsid w:val="008F2971"/>
    <w:rsid w:val="008F2CA7"/>
    <w:rsid w:val="008F5E0F"/>
    <w:rsid w:val="008F6D3F"/>
    <w:rsid w:val="008F7F2A"/>
    <w:rsid w:val="00904773"/>
    <w:rsid w:val="00905424"/>
    <w:rsid w:val="00910792"/>
    <w:rsid w:val="009138B4"/>
    <w:rsid w:val="00915656"/>
    <w:rsid w:val="009160C2"/>
    <w:rsid w:val="00923CA2"/>
    <w:rsid w:val="00927680"/>
    <w:rsid w:val="00931045"/>
    <w:rsid w:val="00931502"/>
    <w:rsid w:val="00931927"/>
    <w:rsid w:val="00931D6B"/>
    <w:rsid w:val="009321E9"/>
    <w:rsid w:val="009343CB"/>
    <w:rsid w:val="00936D52"/>
    <w:rsid w:val="00940F2F"/>
    <w:rsid w:val="009448C2"/>
    <w:rsid w:val="00945898"/>
    <w:rsid w:val="00946606"/>
    <w:rsid w:val="009479FB"/>
    <w:rsid w:val="0095176D"/>
    <w:rsid w:val="00952A98"/>
    <w:rsid w:val="00953AA4"/>
    <w:rsid w:val="009552B8"/>
    <w:rsid w:val="0096328D"/>
    <w:rsid w:val="00963487"/>
    <w:rsid w:val="00966FE7"/>
    <w:rsid w:val="00971BF6"/>
    <w:rsid w:val="00973A9E"/>
    <w:rsid w:val="00974FAA"/>
    <w:rsid w:val="009754BE"/>
    <w:rsid w:val="00976896"/>
    <w:rsid w:val="00977714"/>
    <w:rsid w:val="00981A82"/>
    <w:rsid w:val="00981B7B"/>
    <w:rsid w:val="00981EE2"/>
    <w:rsid w:val="00984257"/>
    <w:rsid w:val="009852FD"/>
    <w:rsid w:val="00985740"/>
    <w:rsid w:val="0098624B"/>
    <w:rsid w:val="00987446"/>
    <w:rsid w:val="009877F7"/>
    <w:rsid w:val="00990C71"/>
    <w:rsid w:val="009913F5"/>
    <w:rsid w:val="00991469"/>
    <w:rsid w:val="009915B5"/>
    <w:rsid w:val="009923BC"/>
    <w:rsid w:val="00993183"/>
    <w:rsid w:val="00994652"/>
    <w:rsid w:val="00994A72"/>
    <w:rsid w:val="00994BDE"/>
    <w:rsid w:val="00994C9E"/>
    <w:rsid w:val="00997A8B"/>
    <w:rsid w:val="009A0511"/>
    <w:rsid w:val="009A108A"/>
    <w:rsid w:val="009A13D5"/>
    <w:rsid w:val="009A2105"/>
    <w:rsid w:val="009A2AAB"/>
    <w:rsid w:val="009A368D"/>
    <w:rsid w:val="009B0189"/>
    <w:rsid w:val="009B1B47"/>
    <w:rsid w:val="009B20D1"/>
    <w:rsid w:val="009B236C"/>
    <w:rsid w:val="009B2739"/>
    <w:rsid w:val="009B273A"/>
    <w:rsid w:val="009B4695"/>
    <w:rsid w:val="009B5553"/>
    <w:rsid w:val="009B5700"/>
    <w:rsid w:val="009B6B09"/>
    <w:rsid w:val="009B7BA5"/>
    <w:rsid w:val="009C0956"/>
    <w:rsid w:val="009C1E2D"/>
    <w:rsid w:val="009C26EC"/>
    <w:rsid w:val="009C4DAE"/>
    <w:rsid w:val="009C5DA6"/>
    <w:rsid w:val="009C7A5A"/>
    <w:rsid w:val="009D34B8"/>
    <w:rsid w:val="009D568D"/>
    <w:rsid w:val="009D5F3D"/>
    <w:rsid w:val="009D6059"/>
    <w:rsid w:val="009D719F"/>
    <w:rsid w:val="009D76CE"/>
    <w:rsid w:val="009E161D"/>
    <w:rsid w:val="009E3B9E"/>
    <w:rsid w:val="009E3BCA"/>
    <w:rsid w:val="009E4A2B"/>
    <w:rsid w:val="009E561A"/>
    <w:rsid w:val="009E58E6"/>
    <w:rsid w:val="009E5946"/>
    <w:rsid w:val="009E5F43"/>
    <w:rsid w:val="009E67CC"/>
    <w:rsid w:val="009E7964"/>
    <w:rsid w:val="009E7B99"/>
    <w:rsid w:val="009E7DBD"/>
    <w:rsid w:val="009F0581"/>
    <w:rsid w:val="009F1A16"/>
    <w:rsid w:val="009F41E7"/>
    <w:rsid w:val="009F6265"/>
    <w:rsid w:val="009F7893"/>
    <w:rsid w:val="009F7DA0"/>
    <w:rsid w:val="009F7FF4"/>
    <w:rsid w:val="00A01472"/>
    <w:rsid w:val="00A03F93"/>
    <w:rsid w:val="00A05435"/>
    <w:rsid w:val="00A11FBC"/>
    <w:rsid w:val="00A14838"/>
    <w:rsid w:val="00A20652"/>
    <w:rsid w:val="00A22B85"/>
    <w:rsid w:val="00A230BE"/>
    <w:rsid w:val="00A24CA8"/>
    <w:rsid w:val="00A2672C"/>
    <w:rsid w:val="00A277C9"/>
    <w:rsid w:val="00A345EA"/>
    <w:rsid w:val="00A34876"/>
    <w:rsid w:val="00A3490C"/>
    <w:rsid w:val="00A367E8"/>
    <w:rsid w:val="00A374FE"/>
    <w:rsid w:val="00A375CC"/>
    <w:rsid w:val="00A44D87"/>
    <w:rsid w:val="00A45737"/>
    <w:rsid w:val="00A464D8"/>
    <w:rsid w:val="00A52547"/>
    <w:rsid w:val="00A52D81"/>
    <w:rsid w:val="00A52ED7"/>
    <w:rsid w:val="00A532D4"/>
    <w:rsid w:val="00A544D6"/>
    <w:rsid w:val="00A549A0"/>
    <w:rsid w:val="00A55201"/>
    <w:rsid w:val="00A55AA2"/>
    <w:rsid w:val="00A56DBE"/>
    <w:rsid w:val="00A607DD"/>
    <w:rsid w:val="00A608BB"/>
    <w:rsid w:val="00A6188D"/>
    <w:rsid w:val="00A62A23"/>
    <w:rsid w:val="00A62B87"/>
    <w:rsid w:val="00A64F9F"/>
    <w:rsid w:val="00A65526"/>
    <w:rsid w:val="00A666DD"/>
    <w:rsid w:val="00A668D0"/>
    <w:rsid w:val="00A70EBE"/>
    <w:rsid w:val="00A7372F"/>
    <w:rsid w:val="00A73D61"/>
    <w:rsid w:val="00A73DC6"/>
    <w:rsid w:val="00A74952"/>
    <w:rsid w:val="00A753D1"/>
    <w:rsid w:val="00A81137"/>
    <w:rsid w:val="00A821C9"/>
    <w:rsid w:val="00A83DD0"/>
    <w:rsid w:val="00A856C0"/>
    <w:rsid w:val="00A87A9C"/>
    <w:rsid w:val="00A87FE7"/>
    <w:rsid w:val="00A946E0"/>
    <w:rsid w:val="00A95009"/>
    <w:rsid w:val="00A96007"/>
    <w:rsid w:val="00A96FE4"/>
    <w:rsid w:val="00A975DB"/>
    <w:rsid w:val="00A97A13"/>
    <w:rsid w:val="00AA1F2F"/>
    <w:rsid w:val="00AA282E"/>
    <w:rsid w:val="00AA4E27"/>
    <w:rsid w:val="00AA6630"/>
    <w:rsid w:val="00AA6F63"/>
    <w:rsid w:val="00AB1994"/>
    <w:rsid w:val="00AB3B4B"/>
    <w:rsid w:val="00AB565C"/>
    <w:rsid w:val="00AB6211"/>
    <w:rsid w:val="00AC089F"/>
    <w:rsid w:val="00AC1F9B"/>
    <w:rsid w:val="00AC2D55"/>
    <w:rsid w:val="00AC4B8B"/>
    <w:rsid w:val="00AC67F6"/>
    <w:rsid w:val="00AD22EE"/>
    <w:rsid w:val="00AD2E31"/>
    <w:rsid w:val="00AD4E54"/>
    <w:rsid w:val="00AD551B"/>
    <w:rsid w:val="00AD7F02"/>
    <w:rsid w:val="00AE1739"/>
    <w:rsid w:val="00AE21C0"/>
    <w:rsid w:val="00AE2455"/>
    <w:rsid w:val="00AE313B"/>
    <w:rsid w:val="00AE59F0"/>
    <w:rsid w:val="00AE646C"/>
    <w:rsid w:val="00AE7AAC"/>
    <w:rsid w:val="00AF0CD4"/>
    <w:rsid w:val="00AF0FA9"/>
    <w:rsid w:val="00AF304B"/>
    <w:rsid w:val="00AF354E"/>
    <w:rsid w:val="00B00078"/>
    <w:rsid w:val="00B03720"/>
    <w:rsid w:val="00B03D41"/>
    <w:rsid w:val="00B03F6D"/>
    <w:rsid w:val="00B040CC"/>
    <w:rsid w:val="00B0576C"/>
    <w:rsid w:val="00B06699"/>
    <w:rsid w:val="00B07A21"/>
    <w:rsid w:val="00B07F82"/>
    <w:rsid w:val="00B13288"/>
    <w:rsid w:val="00B14CBC"/>
    <w:rsid w:val="00B2045C"/>
    <w:rsid w:val="00B20779"/>
    <w:rsid w:val="00B34EFA"/>
    <w:rsid w:val="00B36729"/>
    <w:rsid w:val="00B367D0"/>
    <w:rsid w:val="00B36FEE"/>
    <w:rsid w:val="00B426B5"/>
    <w:rsid w:val="00B42964"/>
    <w:rsid w:val="00B43719"/>
    <w:rsid w:val="00B47102"/>
    <w:rsid w:val="00B504FB"/>
    <w:rsid w:val="00B545A4"/>
    <w:rsid w:val="00B54E92"/>
    <w:rsid w:val="00B5550A"/>
    <w:rsid w:val="00B56A5D"/>
    <w:rsid w:val="00B571D5"/>
    <w:rsid w:val="00B6095D"/>
    <w:rsid w:val="00B60FF7"/>
    <w:rsid w:val="00B61DAF"/>
    <w:rsid w:val="00B62409"/>
    <w:rsid w:val="00B63296"/>
    <w:rsid w:val="00B65D32"/>
    <w:rsid w:val="00B7073F"/>
    <w:rsid w:val="00B71FDC"/>
    <w:rsid w:val="00B7463F"/>
    <w:rsid w:val="00B755DC"/>
    <w:rsid w:val="00B7668A"/>
    <w:rsid w:val="00B77459"/>
    <w:rsid w:val="00B77C59"/>
    <w:rsid w:val="00B8005F"/>
    <w:rsid w:val="00B80B74"/>
    <w:rsid w:val="00B80CAB"/>
    <w:rsid w:val="00B8333E"/>
    <w:rsid w:val="00B83646"/>
    <w:rsid w:val="00B836A5"/>
    <w:rsid w:val="00B8584B"/>
    <w:rsid w:val="00B876B0"/>
    <w:rsid w:val="00B8795F"/>
    <w:rsid w:val="00B901B1"/>
    <w:rsid w:val="00B91235"/>
    <w:rsid w:val="00B926AB"/>
    <w:rsid w:val="00B93ACC"/>
    <w:rsid w:val="00B94B26"/>
    <w:rsid w:val="00B95A50"/>
    <w:rsid w:val="00B964B8"/>
    <w:rsid w:val="00BA1FE0"/>
    <w:rsid w:val="00BA2CB8"/>
    <w:rsid w:val="00BA4311"/>
    <w:rsid w:val="00BA56EA"/>
    <w:rsid w:val="00BA5706"/>
    <w:rsid w:val="00BB0D8D"/>
    <w:rsid w:val="00BB1731"/>
    <w:rsid w:val="00BB2795"/>
    <w:rsid w:val="00BB4589"/>
    <w:rsid w:val="00BB468A"/>
    <w:rsid w:val="00BB5921"/>
    <w:rsid w:val="00BB68E6"/>
    <w:rsid w:val="00BB7DF3"/>
    <w:rsid w:val="00BC27FB"/>
    <w:rsid w:val="00BC33B6"/>
    <w:rsid w:val="00BC6CAD"/>
    <w:rsid w:val="00BC7188"/>
    <w:rsid w:val="00BD53A8"/>
    <w:rsid w:val="00BD6CB3"/>
    <w:rsid w:val="00BD6FB6"/>
    <w:rsid w:val="00BD73B5"/>
    <w:rsid w:val="00BE3963"/>
    <w:rsid w:val="00BE722A"/>
    <w:rsid w:val="00BE7ECB"/>
    <w:rsid w:val="00BF02CC"/>
    <w:rsid w:val="00BF06B3"/>
    <w:rsid w:val="00BF0A7D"/>
    <w:rsid w:val="00BF2FAD"/>
    <w:rsid w:val="00BF559B"/>
    <w:rsid w:val="00BF7192"/>
    <w:rsid w:val="00C00EC6"/>
    <w:rsid w:val="00C022D9"/>
    <w:rsid w:val="00C032A2"/>
    <w:rsid w:val="00C056F5"/>
    <w:rsid w:val="00C05C57"/>
    <w:rsid w:val="00C06E9F"/>
    <w:rsid w:val="00C10032"/>
    <w:rsid w:val="00C10E42"/>
    <w:rsid w:val="00C113EB"/>
    <w:rsid w:val="00C1163B"/>
    <w:rsid w:val="00C128F9"/>
    <w:rsid w:val="00C12F43"/>
    <w:rsid w:val="00C17D10"/>
    <w:rsid w:val="00C22473"/>
    <w:rsid w:val="00C2279A"/>
    <w:rsid w:val="00C2384B"/>
    <w:rsid w:val="00C23A70"/>
    <w:rsid w:val="00C25364"/>
    <w:rsid w:val="00C25A84"/>
    <w:rsid w:val="00C269F9"/>
    <w:rsid w:val="00C33D0C"/>
    <w:rsid w:val="00C34301"/>
    <w:rsid w:val="00C34674"/>
    <w:rsid w:val="00C370BA"/>
    <w:rsid w:val="00C40774"/>
    <w:rsid w:val="00C44D1A"/>
    <w:rsid w:val="00C47ED8"/>
    <w:rsid w:val="00C502A5"/>
    <w:rsid w:val="00C50EC7"/>
    <w:rsid w:val="00C51A2F"/>
    <w:rsid w:val="00C51B6A"/>
    <w:rsid w:val="00C52247"/>
    <w:rsid w:val="00C53DB8"/>
    <w:rsid w:val="00C56402"/>
    <w:rsid w:val="00C6265C"/>
    <w:rsid w:val="00C62C48"/>
    <w:rsid w:val="00C635B0"/>
    <w:rsid w:val="00C64345"/>
    <w:rsid w:val="00C66020"/>
    <w:rsid w:val="00C672D8"/>
    <w:rsid w:val="00C673AD"/>
    <w:rsid w:val="00C678EE"/>
    <w:rsid w:val="00C71B47"/>
    <w:rsid w:val="00C73830"/>
    <w:rsid w:val="00C75B7C"/>
    <w:rsid w:val="00C75D58"/>
    <w:rsid w:val="00C77130"/>
    <w:rsid w:val="00C807C1"/>
    <w:rsid w:val="00C823AB"/>
    <w:rsid w:val="00C838F6"/>
    <w:rsid w:val="00C83D98"/>
    <w:rsid w:val="00C84349"/>
    <w:rsid w:val="00C85083"/>
    <w:rsid w:val="00C86247"/>
    <w:rsid w:val="00C86F05"/>
    <w:rsid w:val="00C86F98"/>
    <w:rsid w:val="00C87267"/>
    <w:rsid w:val="00C875A3"/>
    <w:rsid w:val="00C87694"/>
    <w:rsid w:val="00C878E8"/>
    <w:rsid w:val="00C92A0E"/>
    <w:rsid w:val="00C93281"/>
    <w:rsid w:val="00C942EC"/>
    <w:rsid w:val="00C945A3"/>
    <w:rsid w:val="00C96F7B"/>
    <w:rsid w:val="00C97889"/>
    <w:rsid w:val="00C978AA"/>
    <w:rsid w:val="00C97D6F"/>
    <w:rsid w:val="00C97FDC"/>
    <w:rsid w:val="00CA3FA4"/>
    <w:rsid w:val="00CB020E"/>
    <w:rsid w:val="00CB07A7"/>
    <w:rsid w:val="00CB0FF4"/>
    <w:rsid w:val="00CB10D6"/>
    <w:rsid w:val="00CB12F5"/>
    <w:rsid w:val="00CB224B"/>
    <w:rsid w:val="00CB34E6"/>
    <w:rsid w:val="00CB5EF2"/>
    <w:rsid w:val="00CB7306"/>
    <w:rsid w:val="00CC0E28"/>
    <w:rsid w:val="00CC2EF6"/>
    <w:rsid w:val="00CC3235"/>
    <w:rsid w:val="00CC3934"/>
    <w:rsid w:val="00CC4A20"/>
    <w:rsid w:val="00CC5013"/>
    <w:rsid w:val="00CC5D55"/>
    <w:rsid w:val="00CC640D"/>
    <w:rsid w:val="00CC7688"/>
    <w:rsid w:val="00CC795E"/>
    <w:rsid w:val="00CD1282"/>
    <w:rsid w:val="00CD2BD9"/>
    <w:rsid w:val="00CD4701"/>
    <w:rsid w:val="00CD758E"/>
    <w:rsid w:val="00CE016A"/>
    <w:rsid w:val="00CE2F1F"/>
    <w:rsid w:val="00CE5EAC"/>
    <w:rsid w:val="00CE6C3E"/>
    <w:rsid w:val="00CE7444"/>
    <w:rsid w:val="00CF61F8"/>
    <w:rsid w:val="00CF74A5"/>
    <w:rsid w:val="00D011A6"/>
    <w:rsid w:val="00D01E6B"/>
    <w:rsid w:val="00D02300"/>
    <w:rsid w:val="00D02C24"/>
    <w:rsid w:val="00D02DBC"/>
    <w:rsid w:val="00D05754"/>
    <w:rsid w:val="00D067C1"/>
    <w:rsid w:val="00D06C41"/>
    <w:rsid w:val="00D10E01"/>
    <w:rsid w:val="00D110AD"/>
    <w:rsid w:val="00D11C7A"/>
    <w:rsid w:val="00D123E2"/>
    <w:rsid w:val="00D12E54"/>
    <w:rsid w:val="00D153D4"/>
    <w:rsid w:val="00D16174"/>
    <w:rsid w:val="00D20BBC"/>
    <w:rsid w:val="00D22478"/>
    <w:rsid w:val="00D23031"/>
    <w:rsid w:val="00D3082D"/>
    <w:rsid w:val="00D3409E"/>
    <w:rsid w:val="00D34F90"/>
    <w:rsid w:val="00D412EE"/>
    <w:rsid w:val="00D42939"/>
    <w:rsid w:val="00D429FE"/>
    <w:rsid w:val="00D42C45"/>
    <w:rsid w:val="00D42FC8"/>
    <w:rsid w:val="00D43366"/>
    <w:rsid w:val="00D43633"/>
    <w:rsid w:val="00D45D50"/>
    <w:rsid w:val="00D4630C"/>
    <w:rsid w:val="00D46BB1"/>
    <w:rsid w:val="00D50828"/>
    <w:rsid w:val="00D50E74"/>
    <w:rsid w:val="00D515D3"/>
    <w:rsid w:val="00D51DD8"/>
    <w:rsid w:val="00D52658"/>
    <w:rsid w:val="00D54D2B"/>
    <w:rsid w:val="00D619FC"/>
    <w:rsid w:val="00D63254"/>
    <w:rsid w:val="00D63437"/>
    <w:rsid w:val="00D63486"/>
    <w:rsid w:val="00D6351E"/>
    <w:rsid w:val="00D654F0"/>
    <w:rsid w:val="00D71715"/>
    <w:rsid w:val="00D71772"/>
    <w:rsid w:val="00D73721"/>
    <w:rsid w:val="00D74C04"/>
    <w:rsid w:val="00D76D7A"/>
    <w:rsid w:val="00D771DD"/>
    <w:rsid w:val="00D8019E"/>
    <w:rsid w:val="00D80E34"/>
    <w:rsid w:val="00D817C8"/>
    <w:rsid w:val="00D8191E"/>
    <w:rsid w:val="00D828B3"/>
    <w:rsid w:val="00D84D95"/>
    <w:rsid w:val="00D85484"/>
    <w:rsid w:val="00D8651F"/>
    <w:rsid w:val="00D867D1"/>
    <w:rsid w:val="00D8712A"/>
    <w:rsid w:val="00D90721"/>
    <w:rsid w:val="00D914E7"/>
    <w:rsid w:val="00D935DA"/>
    <w:rsid w:val="00D938A3"/>
    <w:rsid w:val="00D954D3"/>
    <w:rsid w:val="00D95819"/>
    <w:rsid w:val="00D96E50"/>
    <w:rsid w:val="00D97A26"/>
    <w:rsid w:val="00DA3E87"/>
    <w:rsid w:val="00DB0E71"/>
    <w:rsid w:val="00DC0DFD"/>
    <w:rsid w:val="00DC121B"/>
    <w:rsid w:val="00DC1545"/>
    <w:rsid w:val="00DC38BC"/>
    <w:rsid w:val="00DC448A"/>
    <w:rsid w:val="00DC5898"/>
    <w:rsid w:val="00DC6039"/>
    <w:rsid w:val="00DC66FF"/>
    <w:rsid w:val="00DD1B69"/>
    <w:rsid w:val="00DD3D67"/>
    <w:rsid w:val="00DD4A60"/>
    <w:rsid w:val="00DD4BA3"/>
    <w:rsid w:val="00DD4FF9"/>
    <w:rsid w:val="00DD63F7"/>
    <w:rsid w:val="00DE0DBA"/>
    <w:rsid w:val="00DE16F8"/>
    <w:rsid w:val="00DE2F15"/>
    <w:rsid w:val="00DE6A3D"/>
    <w:rsid w:val="00DE6B01"/>
    <w:rsid w:val="00DE70DC"/>
    <w:rsid w:val="00DF0B3F"/>
    <w:rsid w:val="00DF35CB"/>
    <w:rsid w:val="00DF58AC"/>
    <w:rsid w:val="00DF621A"/>
    <w:rsid w:val="00DF7924"/>
    <w:rsid w:val="00E00722"/>
    <w:rsid w:val="00E03329"/>
    <w:rsid w:val="00E05898"/>
    <w:rsid w:val="00E05949"/>
    <w:rsid w:val="00E05ADE"/>
    <w:rsid w:val="00E07A50"/>
    <w:rsid w:val="00E10A66"/>
    <w:rsid w:val="00E1397C"/>
    <w:rsid w:val="00E14775"/>
    <w:rsid w:val="00E15846"/>
    <w:rsid w:val="00E16D7E"/>
    <w:rsid w:val="00E21C7C"/>
    <w:rsid w:val="00E21DFD"/>
    <w:rsid w:val="00E22124"/>
    <w:rsid w:val="00E22B12"/>
    <w:rsid w:val="00E24F0C"/>
    <w:rsid w:val="00E2736C"/>
    <w:rsid w:val="00E27F0E"/>
    <w:rsid w:val="00E332B3"/>
    <w:rsid w:val="00E338C3"/>
    <w:rsid w:val="00E37068"/>
    <w:rsid w:val="00E37A22"/>
    <w:rsid w:val="00E37F30"/>
    <w:rsid w:val="00E407B8"/>
    <w:rsid w:val="00E40F50"/>
    <w:rsid w:val="00E41F7F"/>
    <w:rsid w:val="00E43269"/>
    <w:rsid w:val="00E4348E"/>
    <w:rsid w:val="00E43580"/>
    <w:rsid w:val="00E43B6C"/>
    <w:rsid w:val="00E43EF3"/>
    <w:rsid w:val="00E469C5"/>
    <w:rsid w:val="00E479E4"/>
    <w:rsid w:val="00E47B86"/>
    <w:rsid w:val="00E506E8"/>
    <w:rsid w:val="00E514DB"/>
    <w:rsid w:val="00E523FD"/>
    <w:rsid w:val="00E52A23"/>
    <w:rsid w:val="00E53D22"/>
    <w:rsid w:val="00E540B7"/>
    <w:rsid w:val="00E5546B"/>
    <w:rsid w:val="00E5743F"/>
    <w:rsid w:val="00E600F5"/>
    <w:rsid w:val="00E60B0E"/>
    <w:rsid w:val="00E60FB3"/>
    <w:rsid w:val="00E62178"/>
    <w:rsid w:val="00E6239F"/>
    <w:rsid w:val="00E62E2A"/>
    <w:rsid w:val="00E666B7"/>
    <w:rsid w:val="00E66993"/>
    <w:rsid w:val="00E66B6E"/>
    <w:rsid w:val="00E670AB"/>
    <w:rsid w:val="00E67572"/>
    <w:rsid w:val="00E751DD"/>
    <w:rsid w:val="00E7585C"/>
    <w:rsid w:val="00E8130F"/>
    <w:rsid w:val="00E8188A"/>
    <w:rsid w:val="00E873A4"/>
    <w:rsid w:val="00E90F63"/>
    <w:rsid w:val="00E9341C"/>
    <w:rsid w:val="00E94E41"/>
    <w:rsid w:val="00E9674A"/>
    <w:rsid w:val="00E967A4"/>
    <w:rsid w:val="00E97031"/>
    <w:rsid w:val="00E97A88"/>
    <w:rsid w:val="00EA1690"/>
    <w:rsid w:val="00EA200D"/>
    <w:rsid w:val="00EA2588"/>
    <w:rsid w:val="00EA3549"/>
    <w:rsid w:val="00EA6C2B"/>
    <w:rsid w:val="00EA76B2"/>
    <w:rsid w:val="00EB0D07"/>
    <w:rsid w:val="00EB3C5B"/>
    <w:rsid w:val="00EB616D"/>
    <w:rsid w:val="00EC2CA4"/>
    <w:rsid w:val="00EC3F68"/>
    <w:rsid w:val="00EC3FF1"/>
    <w:rsid w:val="00EC4080"/>
    <w:rsid w:val="00EC5FB6"/>
    <w:rsid w:val="00EC6040"/>
    <w:rsid w:val="00ED24BA"/>
    <w:rsid w:val="00ED2BC0"/>
    <w:rsid w:val="00ED3491"/>
    <w:rsid w:val="00ED3681"/>
    <w:rsid w:val="00ED4106"/>
    <w:rsid w:val="00ED5F6D"/>
    <w:rsid w:val="00ED68B9"/>
    <w:rsid w:val="00EE03BA"/>
    <w:rsid w:val="00EE1DEA"/>
    <w:rsid w:val="00EE2070"/>
    <w:rsid w:val="00EE5D24"/>
    <w:rsid w:val="00EE6972"/>
    <w:rsid w:val="00EE729F"/>
    <w:rsid w:val="00EE7B55"/>
    <w:rsid w:val="00EF04B0"/>
    <w:rsid w:val="00EF10F7"/>
    <w:rsid w:val="00EF1D09"/>
    <w:rsid w:val="00EF3D59"/>
    <w:rsid w:val="00EF4116"/>
    <w:rsid w:val="00EF6625"/>
    <w:rsid w:val="00EF6DBA"/>
    <w:rsid w:val="00F0113A"/>
    <w:rsid w:val="00F017C8"/>
    <w:rsid w:val="00F02C4E"/>
    <w:rsid w:val="00F072B1"/>
    <w:rsid w:val="00F10D27"/>
    <w:rsid w:val="00F113D8"/>
    <w:rsid w:val="00F115BF"/>
    <w:rsid w:val="00F11925"/>
    <w:rsid w:val="00F1419F"/>
    <w:rsid w:val="00F14A68"/>
    <w:rsid w:val="00F156FA"/>
    <w:rsid w:val="00F15D90"/>
    <w:rsid w:val="00F17C59"/>
    <w:rsid w:val="00F17D3B"/>
    <w:rsid w:val="00F20AC8"/>
    <w:rsid w:val="00F21DC0"/>
    <w:rsid w:val="00F2235B"/>
    <w:rsid w:val="00F223F6"/>
    <w:rsid w:val="00F2291D"/>
    <w:rsid w:val="00F236C1"/>
    <w:rsid w:val="00F23B40"/>
    <w:rsid w:val="00F27D27"/>
    <w:rsid w:val="00F315F4"/>
    <w:rsid w:val="00F31B7B"/>
    <w:rsid w:val="00F340DF"/>
    <w:rsid w:val="00F41B7A"/>
    <w:rsid w:val="00F42810"/>
    <w:rsid w:val="00F42830"/>
    <w:rsid w:val="00F42CE9"/>
    <w:rsid w:val="00F4343F"/>
    <w:rsid w:val="00F4438F"/>
    <w:rsid w:val="00F45988"/>
    <w:rsid w:val="00F5006A"/>
    <w:rsid w:val="00F515C5"/>
    <w:rsid w:val="00F51AA1"/>
    <w:rsid w:val="00F55565"/>
    <w:rsid w:val="00F5622A"/>
    <w:rsid w:val="00F565DF"/>
    <w:rsid w:val="00F60ABD"/>
    <w:rsid w:val="00F60ACF"/>
    <w:rsid w:val="00F61AB1"/>
    <w:rsid w:val="00F61C6D"/>
    <w:rsid w:val="00F6278F"/>
    <w:rsid w:val="00F6285D"/>
    <w:rsid w:val="00F65E4D"/>
    <w:rsid w:val="00F7207B"/>
    <w:rsid w:val="00F72EB1"/>
    <w:rsid w:val="00F72FC8"/>
    <w:rsid w:val="00F731A9"/>
    <w:rsid w:val="00F7420D"/>
    <w:rsid w:val="00F75D92"/>
    <w:rsid w:val="00F76AB7"/>
    <w:rsid w:val="00F77DFC"/>
    <w:rsid w:val="00F80170"/>
    <w:rsid w:val="00F814E2"/>
    <w:rsid w:val="00F818BD"/>
    <w:rsid w:val="00F820F9"/>
    <w:rsid w:val="00F8269B"/>
    <w:rsid w:val="00F83430"/>
    <w:rsid w:val="00F8378A"/>
    <w:rsid w:val="00F843AC"/>
    <w:rsid w:val="00F84758"/>
    <w:rsid w:val="00F84DAE"/>
    <w:rsid w:val="00F85716"/>
    <w:rsid w:val="00F86AC8"/>
    <w:rsid w:val="00F97CE8"/>
    <w:rsid w:val="00F97DB9"/>
    <w:rsid w:val="00FA0332"/>
    <w:rsid w:val="00FA2575"/>
    <w:rsid w:val="00FA29F1"/>
    <w:rsid w:val="00FA2CF1"/>
    <w:rsid w:val="00FA3777"/>
    <w:rsid w:val="00FA4EB4"/>
    <w:rsid w:val="00FA52B1"/>
    <w:rsid w:val="00FA6316"/>
    <w:rsid w:val="00FA7356"/>
    <w:rsid w:val="00FA7727"/>
    <w:rsid w:val="00FB00B6"/>
    <w:rsid w:val="00FB03DA"/>
    <w:rsid w:val="00FB0B94"/>
    <w:rsid w:val="00FB2E1C"/>
    <w:rsid w:val="00FB3853"/>
    <w:rsid w:val="00FB4C42"/>
    <w:rsid w:val="00FB5292"/>
    <w:rsid w:val="00FB553D"/>
    <w:rsid w:val="00FB5E68"/>
    <w:rsid w:val="00FB76F5"/>
    <w:rsid w:val="00FC1719"/>
    <w:rsid w:val="00FC21BB"/>
    <w:rsid w:val="00FC2874"/>
    <w:rsid w:val="00FC34D0"/>
    <w:rsid w:val="00FC71A4"/>
    <w:rsid w:val="00FD1164"/>
    <w:rsid w:val="00FD5738"/>
    <w:rsid w:val="00FD7048"/>
    <w:rsid w:val="00FE0184"/>
    <w:rsid w:val="00FE105C"/>
    <w:rsid w:val="00FF1A66"/>
    <w:rsid w:val="00FF5E89"/>
    <w:rsid w:val="00FF6384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B2D21C6-A1BC-4C51-9BF3-A3CF7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8C2"/>
    <w:pPr>
      <w:suppressAutoHyphens/>
      <w:spacing w:after="200" w:line="276" w:lineRule="auto"/>
    </w:pPr>
    <w:rPr>
      <w:rFonts w:ascii="Calibri" w:hAnsi="Calibri" w:cs="font326"/>
      <w:kern w:val="1"/>
    </w:rPr>
  </w:style>
  <w:style w:type="paragraph" w:styleId="1">
    <w:name w:val="heading 1"/>
    <w:basedOn w:val="a"/>
    <w:next w:val="a"/>
    <w:link w:val="10"/>
    <w:uiPriority w:val="9"/>
    <w:qFormat/>
    <w:rsid w:val="005F4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FC21BB"/>
    <w:pPr>
      <w:suppressAutoHyphens w:val="0"/>
      <w:spacing w:before="100" w:beforeAutospacing="1" w:after="100" w:afterAutospacing="1" w:line="240" w:lineRule="auto"/>
      <w:outlineLvl w:val="2"/>
    </w:pPr>
    <w:rPr>
      <w:rFonts w:cs="Times New Roman"/>
      <w:b/>
      <w:bCs/>
      <w:kern w:val="0"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C21BB"/>
    <w:rPr>
      <w:b/>
      <w:sz w:val="27"/>
    </w:rPr>
  </w:style>
  <w:style w:type="character" w:customStyle="1" w:styleId="11">
    <w:name w:val="Основной шрифт абзаца1"/>
    <w:uiPriority w:val="99"/>
    <w:rsid w:val="0061608A"/>
  </w:style>
  <w:style w:type="character" w:customStyle="1" w:styleId="a3">
    <w:name w:val="Текст выноски Знак"/>
    <w:uiPriority w:val="99"/>
    <w:rsid w:val="0061608A"/>
    <w:rPr>
      <w:rFonts w:ascii="Tahoma" w:hAnsi="Tahoma"/>
      <w:sz w:val="16"/>
    </w:rPr>
  </w:style>
  <w:style w:type="character" w:customStyle="1" w:styleId="ListLabel1">
    <w:name w:val="ListLabel 1"/>
    <w:uiPriority w:val="99"/>
    <w:rsid w:val="0061608A"/>
  </w:style>
  <w:style w:type="character" w:customStyle="1" w:styleId="ListLabel2">
    <w:name w:val="ListLabel 2"/>
    <w:uiPriority w:val="99"/>
    <w:rsid w:val="0061608A"/>
  </w:style>
  <w:style w:type="paragraph" w:customStyle="1" w:styleId="12">
    <w:name w:val="Заголовок1"/>
    <w:basedOn w:val="a"/>
    <w:next w:val="a4"/>
    <w:uiPriority w:val="99"/>
    <w:rsid w:val="0061608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61608A"/>
    <w:pPr>
      <w:spacing w:after="140" w:line="288" w:lineRule="auto"/>
    </w:pPr>
  </w:style>
  <w:style w:type="character" w:customStyle="1" w:styleId="a5">
    <w:name w:val="Основний текст Знак"/>
    <w:basedOn w:val="a0"/>
    <w:link w:val="a4"/>
    <w:uiPriority w:val="99"/>
    <w:semiHidden/>
    <w:rsid w:val="00E84887"/>
    <w:rPr>
      <w:rFonts w:ascii="Calibri" w:hAnsi="Calibri" w:cs="font326"/>
      <w:kern w:val="1"/>
    </w:rPr>
  </w:style>
  <w:style w:type="paragraph" w:styleId="a6">
    <w:name w:val="List"/>
    <w:basedOn w:val="a4"/>
    <w:uiPriority w:val="99"/>
    <w:rsid w:val="0061608A"/>
    <w:rPr>
      <w:rFonts w:cs="Mangal"/>
    </w:rPr>
  </w:style>
  <w:style w:type="paragraph" w:styleId="a7">
    <w:name w:val="caption"/>
    <w:basedOn w:val="a"/>
    <w:uiPriority w:val="99"/>
    <w:qFormat/>
    <w:rsid w:val="0061608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61608A"/>
    <w:pPr>
      <w:suppressLineNumbers/>
    </w:pPr>
    <w:rPr>
      <w:rFonts w:cs="Mangal"/>
    </w:rPr>
  </w:style>
  <w:style w:type="paragraph" w:customStyle="1" w:styleId="13">
    <w:name w:val="Абзац списка1"/>
    <w:basedOn w:val="a"/>
    <w:uiPriority w:val="99"/>
    <w:rsid w:val="0061608A"/>
    <w:pPr>
      <w:ind w:left="720"/>
    </w:pPr>
  </w:style>
  <w:style w:type="paragraph" w:customStyle="1" w:styleId="14">
    <w:name w:val="Текст выноски1"/>
    <w:basedOn w:val="a"/>
    <w:uiPriority w:val="99"/>
    <w:rsid w:val="00616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99"/>
    <w:qFormat/>
    <w:rsid w:val="009877F7"/>
    <w:rPr>
      <w:rFonts w:cs="Times New Roman"/>
      <w:b/>
    </w:rPr>
  </w:style>
  <w:style w:type="paragraph" w:styleId="aa">
    <w:name w:val="Balloon Text"/>
    <w:basedOn w:val="a"/>
    <w:link w:val="ab"/>
    <w:uiPriority w:val="99"/>
    <w:semiHidden/>
    <w:rsid w:val="00CE6C3E"/>
    <w:pPr>
      <w:spacing w:after="0" w:line="240" w:lineRule="auto"/>
    </w:pPr>
    <w:rPr>
      <w:rFonts w:ascii="Tahoma" w:hAnsi="Tahoma" w:cs="Times New Roman"/>
      <w:sz w:val="16"/>
      <w:szCs w:val="16"/>
      <w:lang w:eastAsia="zh-CN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E6C3E"/>
    <w:rPr>
      <w:rFonts w:ascii="Tahoma" w:eastAsia="Times New Roman" w:hAnsi="Tahoma"/>
      <w:kern w:val="1"/>
      <w:sz w:val="16"/>
    </w:rPr>
  </w:style>
  <w:style w:type="paragraph" w:styleId="ac">
    <w:name w:val="header"/>
    <w:basedOn w:val="a"/>
    <w:link w:val="ad"/>
    <w:uiPriority w:val="99"/>
    <w:rsid w:val="00277D96"/>
    <w:pPr>
      <w:tabs>
        <w:tab w:val="center" w:pos="4819"/>
        <w:tab w:val="right" w:pos="9639"/>
      </w:tabs>
      <w:spacing w:after="0" w:line="240" w:lineRule="auto"/>
    </w:pPr>
    <w:rPr>
      <w:rFonts w:cs="Times New Roman"/>
      <w:lang w:eastAsia="zh-CN"/>
    </w:rPr>
  </w:style>
  <w:style w:type="character" w:customStyle="1" w:styleId="ad">
    <w:name w:val="Верхній колонтитул Знак"/>
    <w:basedOn w:val="a0"/>
    <w:link w:val="ac"/>
    <w:uiPriority w:val="99"/>
    <w:rsid w:val="00277D96"/>
    <w:rPr>
      <w:rFonts w:ascii="Calibri" w:eastAsia="Times New Roman" w:hAnsi="Calibri"/>
      <w:kern w:val="1"/>
      <w:sz w:val="22"/>
    </w:rPr>
  </w:style>
  <w:style w:type="paragraph" w:styleId="ae">
    <w:name w:val="footer"/>
    <w:basedOn w:val="a"/>
    <w:link w:val="af"/>
    <w:uiPriority w:val="99"/>
    <w:rsid w:val="00277D96"/>
    <w:pPr>
      <w:tabs>
        <w:tab w:val="center" w:pos="4819"/>
        <w:tab w:val="right" w:pos="9639"/>
      </w:tabs>
      <w:spacing w:after="0" w:line="240" w:lineRule="auto"/>
    </w:pPr>
    <w:rPr>
      <w:rFonts w:cs="Times New Roman"/>
      <w:lang w:eastAsia="zh-CN"/>
    </w:rPr>
  </w:style>
  <w:style w:type="character" w:customStyle="1" w:styleId="af">
    <w:name w:val="Нижній колонтитул Знак"/>
    <w:basedOn w:val="a0"/>
    <w:link w:val="ae"/>
    <w:uiPriority w:val="99"/>
    <w:rsid w:val="00277D96"/>
    <w:rPr>
      <w:rFonts w:ascii="Calibri" w:eastAsia="Times New Roman" w:hAnsi="Calibri"/>
      <w:kern w:val="1"/>
      <w:sz w:val="22"/>
    </w:rPr>
  </w:style>
  <w:style w:type="paragraph" w:styleId="af0">
    <w:name w:val="List Paragraph"/>
    <w:basedOn w:val="a"/>
    <w:uiPriority w:val="99"/>
    <w:qFormat/>
    <w:rsid w:val="00445B69"/>
    <w:pPr>
      <w:ind w:left="720"/>
    </w:pPr>
  </w:style>
  <w:style w:type="paragraph" w:customStyle="1" w:styleId="15">
    <w:name w:val="Знак Знак1 Знак Знак Знак Знак Знак Знак Знак Знак"/>
    <w:basedOn w:val="a"/>
    <w:uiPriority w:val="99"/>
    <w:rsid w:val="00C93281"/>
    <w:pPr>
      <w:suppressAutoHyphens w:val="0"/>
      <w:spacing w:after="0" w:line="240" w:lineRule="auto"/>
    </w:pPr>
    <w:rPr>
      <w:rFonts w:ascii="Verdana" w:hAnsi="Verdana" w:cs="Times New Roman"/>
      <w:kern w:val="0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"/>
    <w:basedOn w:val="a"/>
    <w:uiPriority w:val="99"/>
    <w:rsid w:val="003226B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eastAsia="en-US"/>
    </w:rPr>
  </w:style>
  <w:style w:type="paragraph" w:styleId="af2">
    <w:name w:val="Normal (Web)"/>
    <w:basedOn w:val="a"/>
    <w:uiPriority w:val="99"/>
    <w:rsid w:val="00D05754"/>
    <w:pPr>
      <w:suppressAutoHyphens w:val="0"/>
      <w:spacing w:before="100" w:beforeAutospacing="1" w:after="100" w:afterAutospacing="1" w:line="240" w:lineRule="auto"/>
    </w:pPr>
    <w:rPr>
      <w:rFonts w:ascii="Tahoma" w:hAnsi="Tahoma" w:cs="Tahoma"/>
      <w:color w:val="200F03"/>
      <w:kern w:val="0"/>
      <w:sz w:val="20"/>
      <w:szCs w:val="20"/>
      <w:lang w:val="ru-RU" w:eastAsia="ru-RU"/>
    </w:rPr>
  </w:style>
  <w:style w:type="paragraph" w:customStyle="1" w:styleId="110">
    <w:name w:val="Знак Знак1 Знак Знак Знак Знак Знак Знак Знак Знак1"/>
    <w:basedOn w:val="a"/>
    <w:uiPriority w:val="99"/>
    <w:rsid w:val="00D05754"/>
    <w:pPr>
      <w:suppressAutoHyphens w:val="0"/>
      <w:spacing w:after="0" w:line="240" w:lineRule="auto"/>
    </w:pPr>
    <w:rPr>
      <w:rFonts w:ascii="Verdana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Звичайний1"/>
    <w:uiPriority w:val="99"/>
    <w:rsid w:val="00422C64"/>
    <w:rPr>
      <w:rFonts w:ascii="Calibri" w:hAnsi="Calibri"/>
      <w:sz w:val="20"/>
      <w:szCs w:val="20"/>
      <w:lang w:val="en-US" w:eastAsia="ru-RU"/>
    </w:rPr>
  </w:style>
  <w:style w:type="paragraph" w:customStyle="1" w:styleId="Default">
    <w:name w:val="Default"/>
    <w:uiPriority w:val="99"/>
    <w:rsid w:val="008D52A9"/>
    <w:pPr>
      <w:autoSpaceDE w:val="0"/>
      <w:autoSpaceDN w:val="0"/>
      <w:adjustRightInd w:val="0"/>
    </w:pPr>
    <w:rPr>
      <w:rFonts w:ascii="SchoolBook" w:hAnsi="SchoolBook" w:cs="SchoolBook"/>
      <w:color w:val="000000"/>
      <w:sz w:val="24"/>
      <w:szCs w:val="24"/>
    </w:rPr>
  </w:style>
  <w:style w:type="character" w:customStyle="1" w:styleId="2">
    <w:name w:val="Основний текст (2)_"/>
    <w:link w:val="21"/>
    <w:uiPriority w:val="99"/>
    <w:rsid w:val="00E8130F"/>
    <w:rPr>
      <w:rFonts w:ascii="Arial" w:hAnsi="Arial"/>
      <w:sz w:val="19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E8130F"/>
    <w:pPr>
      <w:widowControl w:val="0"/>
      <w:shd w:val="clear" w:color="auto" w:fill="FFFFFF"/>
      <w:suppressAutoHyphens w:val="0"/>
      <w:spacing w:before="300" w:after="0" w:line="216" w:lineRule="exact"/>
      <w:ind w:hanging="360"/>
    </w:pPr>
    <w:rPr>
      <w:rFonts w:ascii="Arial" w:hAnsi="Arial" w:cs="Times New Roman"/>
      <w:kern w:val="0"/>
      <w:sz w:val="19"/>
      <w:szCs w:val="19"/>
      <w:lang w:eastAsia="zh-CN"/>
    </w:rPr>
  </w:style>
  <w:style w:type="table" w:styleId="af3">
    <w:name w:val="Table Grid"/>
    <w:basedOn w:val="a1"/>
    <w:uiPriority w:val="99"/>
    <w:rsid w:val="009B5700"/>
    <w:pPr>
      <w:jc w:val="both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rsid w:val="006062CC"/>
    <w:rPr>
      <w:rFonts w:cs="Times New Roman"/>
      <w:color w:val="auto"/>
      <w:u w:val="single"/>
    </w:rPr>
  </w:style>
  <w:style w:type="paragraph" w:customStyle="1" w:styleId="af5">
    <w:name w:val="Знак Знак Знак Знак Знак Знак Знак Знак Знак"/>
    <w:basedOn w:val="a"/>
    <w:uiPriority w:val="99"/>
    <w:rsid w:val="0077016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eastAsia="en-US"/>
    </w:rPr>
  </w:style>
  <w:style w:type="character" w:styleId="af6">
    <w:name w:val="page number"/>
    <w:basedOn w:val="a0"/>
    <w:uiPriority w:val="99"/>
    <w:rsid w:val="005A0221"/>
    <w:rPr>
      <w:rFonts w:ascii="Times New Roman" w:hAnsi="Times New Roman" w:cs="Times New Roman"/>
      <w:b/>
      <w:sz w:val="26"/>
    </w:rPr>
  </w:style>
  <w:style w:type="paragraph" w:styleId="af7">
    <w:name w:val="No Spacing"/>
    <w:uiPriority w:val="99"/>
    <w:qFormat/>
    <w:rsid w:val="00DE16F8"/>
    <w:pPr>
      <w:suppressAutoHyphens/>
    </w:pPr>
    <w:rPr>
      <w:rFonts w:ascii="Calibri" w:hAnsi="Calibri" w:cs="font326"/>
      <w:kern w:val="1"/>
    </w:rPr>
  </w:style>
  <w:style w:type="paragraph" w:styleId="af8">
    <w:name w:val="Body Text Indent"/>
    <w:basedOn w:val="a"/>
    <w:link w:val="af9"/>
    <w:uiPriority w:val="99"/>
    <w:semiHidden/>
    <w:rsid w:val="009915B5"/>
    <w:pPr>
      <w:spacing w:after="120"/>
      <w:ind w:left="283"/>
    </w:pPr>
    <w:rPr>
      <w:rFonts w:cs="Times New Roman"/>
    </w:rPr>
  </w:style>
  <w:style w:type="character" w:customStyle="1" w:styleId="af9">
    <w:name w:val="Основний текст з відступом Знак"/>
    <w:basedOn w:val="a0"/>
    <w:link w:val="af8"/>
    <w:uiPriority w:val="99"/>
    <w:semiHidden/>
    <w:rsid w:val="009915B5"/>
    <w:rPr>
      <w:rFonts w:ascii="Calibri" w:eastAsia="Times New Roman" w:hAnsi="Calibri"/>
      <w:kern w:val="1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5F472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2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C4832-75C6-4663-91F4-DD6E0948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7615</Words>
  <Characters>4341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111</Company>
  <LinksUpToDate>false</LinksUpToDate>
  <CharactersWithSpaces>11933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dek201</dc:creator>
  <cp:lastModifiedBy>Уляна</cp:lastModifiedBy>
  <cp:revision>25</cp:revision>
  <cp:lastPrinted>2021-12-28T11:39:00Z</cp:lastPrinted>
  <dcterms:created xsi:type="dcterms:W3CDTF">2022-07-12T09:45:00Z</dcterms:created>
  <dcterms:modified xsi:type="dcterms:W3CDTF">2023-09-22T09:22:00Z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