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632C6" w:rsidRPr="00C72780" w:rsidRDefault="00A632C6" w:rsidP="00A632C6">
      <w:pPr>
        <w:ind w:left="142"/>
        <w:rPr>
          <w:b/>
          <w:bCs/>
          <w:caps/>
          <w:color w:val="2F6FFF"/>
          <w:spacing w:val="-10"/>
          <w:sz w:val="28"/>
          <w:szCs w:val="28"/>
        </w:rPr>
      </w:pPr>
      <w:r>
        <w:rPr>
          <w:color w:val="6EA8FE"/>
          <w:sz w:val="28"/>
          <w:szCs w:val="28"/>
          <w:lang w:eastAsia="uk-UA"/>
        </w:rPr>
        <w:t xml:space="preserve">                                                              </w:t>
      </w:r>
      <w:r w:rsidRPr="00C72780">
        <w:rPr>
          <w:color w:val="6EA8FE"/>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43.5pt;visibility:visible" filled="t">
            <v:imagedata r:id="rId7" o:title=""/>
          </v:shape>
        </w:pict>
      </w:r>
    </w:p>
    <w:p w:rsidR="00A632C6" w:rsidRPr="00C72780" w:rsidRDefault="00A632C6" w:rsidP="00A632C6">
      <w:pPr>
        <w:spacing w:before="120"/>
        <w:jc w:val="center"/>
        <w:rPr>
          <w:b/>
          <w:bCs/>
          <w:caps/>
          <w:color w:val="2F6FFF"/>
          <w:spacing w:val="90"/>
          <w:sz w:val="28"/>
          <w:szCs w:val="28"/>
        </w:rPr>
      </w:pPr>
      <w:r w:rsidRPr="00C72780">
        <w:rPr>
          <w:b/>
          <w:bCs/>
          <w:caps/>
          <w:color w:val="2F6FFF"/>
          <w:spacing w:val="-10"/>
          <w:sz w:val="28"/>
          <w:szCs w:val="28"/>
        </w:rPr>
        <w:t>ЛЬВІВСЬКА ОБЛАСНА ДЕРЖАВНА АДМІНІСТРАЦІЯ</w:t>
      </w:r>
    </w:p>
    <w:p w:rsidR="00A632C6" w:rsidRPr="00C72780" w:rsidRDefault="00A632C6" w:rsidP="00A632C6">
      <w:pPr>
        <w:spacing w:before="120"/>
        <w:jc w:val="center"/>
        <w:rPr>
          <w:color w:val="2F6FFF"/>
          <w:sz w:val="28"/>
          <w:szCs w:val="28"/>
        </w:rPr>
      </w:pPr>
      <w:r w:rsidRPr="00C72780">
        <w:rPr>
          <w:b/>
          <w:bCs/>
          <w:caps/>
          <w:color w:val="2F6FFF"/>
          <w:spacing w:val="90"/>
          <w:sz w:val="28"/>
          <w:szCs w:val="28"/>
        </w:rPr>
        <w:t xml:space="preserve">  РоЗПОРЯДЖЕННЯ</w:t>
      </w:r>
    </w:p>
    <w:p w:rsidR="00A632C6" w:rsidRPr="00C72780" w:rsidRDefault="00A632C6" w:rsidP="00A632C6">
      <w:pPr>
        <w:rPr>
          <w:color w:val="2F6FFF"/>
          <w:sz w:val="28"/>
          <w:szCs w:val="28"/>
        </w:rPr>
      </w:pPr>
      <w:r>
        <w:rPr>
          <w:color w:val="2F6FFF"/>
          <w:sz w:val="28"/>
          <w:szCs w:val="28"/>
        </w:rPr>
        <w:t xml:space="preserve">  08</w:t>
      </w:r>
      <w:r w:rsidRPr="00C72780">
        <w:rPr>
          <w:color w:val="2F6FFF"/>
          <w:sz w:val="28"/>
          <w:szCs w:val="28"/>
        </w:rPr>
        <w:t xml:space="preserve"> вересня 2016 року</w:t>
      </w:r>
      <w:r w:rsidRPr="00C72780">
        <w:rPr>
          <w:color w:val="2F6FFF"/>
          <w:sz w:val="28"/>
          <w:szCs w:val="28"/>
        </w:rPr>
        <w:tab/>
        <w:t xml:space="preserve">             </w:t>
      </w:r>
      <w:r w:rsidRPr="00C72780">
        <w:rPr>
          <w:color w:val="2F6FFF"/>
          <w:sz w:val="28"/>
          <w:szCs w:val="28"/>
        </w:rPr>
        <w:tab/>
        <w:t xml:space="preserve">                       </w:t>
      </w:r>
      <w:r>
        <w:rPr>
          <w:color w:val="2F6FFF"/>
          <w:sz w:val="28"/>
          <w:szCs w:val="28"/>
        </w:rPr>
        <w:t xml:space="preserve">                           № 660</w:t>
      </w:r>
      <w:r w:rsidRPr="00C72780">
        <w:rPr>
          <w:color w:val="2F6FFF"/>
          <w:sz w:val="28"/>
          <w:szCs w:val="28"/>
        </w:rPr>
        <w:t>/0/5-16</w:t>
      </w:r>
    </w:p>
    <w:p w:rsidR="00A632C6" w:rsidRPr="00C72780" w:rsidRDefault="00A632C6" w:rsidP="00A632C6">
      <w:pPr>
        <w:ind w:left="720" w:hanging="720"/>
        <w:rPr>
          <w:b/>
          <w:sz w:val="28"/>
          <w:szCs w:val="28"/>
        </w:rPr>
      </w:pPr>
      <w:r w:rsidRPr="00C72780">
        <w:rPr>
          <w:b/>
          <w:sz w:val="28"/>
          <w:szCs w:val="28"/>
        </w:rPr>
        <w:t xml:space="preserve"> </w:t>
      </w:r>
    </w:p>
    <w:p w:rsidR="00C77B08" w:rsidRDefault="00C77B08">
      <w:pPr>
        <w:rPr>
          <w:b/>
          <w:bCs/>
          <w:i/>
          <w:iCs/>
          <w:color w:val="000000"/>
          <w:sz w:val="28"/>
          <w:szCs w:val="28"/>
        </w:rPr>
      </w:pPr>
    </w:p>
    <w:p w:rsidR="00C77B08" w:rsidRDefault="00C77B08" w:rsidP="002713C5">
      <w:pPr>
        <w:jc w:val="both"/>
        <w:rPr>
          <w:b/>
          <w:bCs/>
          <w:i/>
          <w:iCs/>
          <w:color w:val="000000"/>
          <w:sz w:val="28"/>
          <w:szCs w:val="28"/>
        </w:rPr>
      </w:pPr>
    </w:p>
    <w:p w:rsidR="00C77B08" w:rsidRDefault="00C77B08" w:rsidP="002713C5">
      <w:pPr>
        <w:jc w:val="both"/>
        <w:rPr>
          <w:b/>
          <w:bCs/>
          <w:i/>
          <w:iCs/>
          <w:color w:val="000000"/>
          <w:sz w:val="28"/>
          <w:szCs w:val="28"/>
        </w:rPr>
      </w:pPr>
      <w:r>
        <w:rPr>
          <w:b/>
          <w:bCs/>
          <w:i/>
          <w:iCs/>
          <w:color w:val="000000"/>
          <w:sz w:val="28"/>
          <w:szCs w:val="28"/>
        </w:rPr>
        <w:t xml:space="preserve">Про внесення змін до розпорядження </w:t>
      </w:r>
    </w:p>
    <w:p w:rsidR="00C77B08" w:rsidRDefault="00C77B08" w:rsidP="002713C5">
      <w:pPr>
        <w:jc w:val="both"/>
        <w:rPr>
          <w:b/>
          <w:bCs/>
          <w:i/>
          <w:iCs/>
          <w:color w:val="000000"/>
          <w:sz w:val="28"/>
          <w:szCs w:val="28"/>
        </w:rPr>
      </w:pPr>
      <w:r>
        <w:rPr>
          <w:b/>
          <w:bCs/>
          <w:i/>
          <w:iCs/>
          <w:color w:val="000000"/>
          <w:sz w:val="28"/>
          <w:szCs w:val="28"/>
        </w:rPr>
        <w:t>голови облдержадміністрації</w:t>
      </w:r>
    </w:p>
    <w:p w:rsidR="00C77B08" w:rsidRDefault="00C77B08">
      <w:pPr>
        <w:jc w:val="both"/>
        <w:rPr>
          <w:b/>
          <w:bCs/>
          <w:i/>
          <w:iCs/>
          <w:color w:val="000000"/>
          <w:sz w:val="28"/>
          <w:szCs w:val="28"/>
        </w:rPr>
      </w:pPr>
      <w:r>
        <w:rPr>
          <w:b/>
          <w:bCs/>
          <w:i/>
          <w:iCs/>
          <w:color w:val="000000"/>
          <w:sz w:val="28"/>
          <w:szCs w:val="28"/>
        </w:rPr>
        <w:t>від 27 липня 2016 року № 521/0/5-16</w:t>
      </w:r>
    </w:p>
    <w:p w:rsidR="00C77B08" w:rsidRPr="00795C45" w:rsidRDefault="00C77B08">
      <w:pPr>
        <w:jc w:val="both"/>
        <w:rPr>
          <w:b/>
          <w:bCs/>
          <w:i/>
          <w:iCs/>
          <w:sz w:val="28"/>
          <w:szCs w:val="28"/>
        </w:rPr>
      </w:pPr>
    </w:p>
    <w:p w:rsidR="00C77B08" w:rsidRPr="00FE59EE" w:rsidRDefault="00C77B08" w:rsidP="0069537E">
      <w:pPr>
        <w:pStyle w:val="2"/>
        <w:tabs>
          <w:tab w:val="left" w:pos="1260"/>
        </w:tabs>
        <w:spacing w:before="0" w:after="0"/>
        <w:ind w:left="0" w:firstLine="709"/>
        <w:jc w:val="both"/>
        <w:rPr>
          <w:rFonts w:ascii="Times New Roman" w:hAnsi="Times New Roman" w:cs="Times New Roman"/>
          <w:b w:val="0"/>
          <w:bCs w:val="0"/>
          <w:i w:val="0"/>
          <w:iCs w:val="0"/>
        </w:rPr>
      </w:pPr>
      <w:r>
        <w:rPr>
          <w:rFonts w:ascii="Times New Roman" w:hAnsi="Times New Roman" w:cs="Times New Roman"/>
          <w:b w:val="0"/>
          <w:bCs w:val="0"/>
          <w:i w:val="0"/>
          <w:iCs w:val="0"/>
        </w:rPr>
        <w:t xml:space="preserve">Відповідно до постанов Кабінету Міністрів України від 24 червня 2016 року №395 </w:t>
      </w:r>
      <w:proofErr w:type="spellStart"/>
      <w:r>
        <w:rPr>
          <w:rFonts w:ascii="Times New Roman" w:hAnsi="Times New Roman" w:cs="Times New Roman"/>
          <w:b w:val="0"/>
          <w:bCs w:val="0"/>
          <w:i w:val="0"/>
          <w:iCs w:val="0"/>
        </w:rPr>
        <w:t>„Деякі</w:t>
      </w:r>
      <w:proofErr w:type="spellEnd"/>
      <w:r>
        <w:rPr>
          <w:rFonts w:ascii="Times New Roman" w:hAnsi="Times New Roman" w:cs="Times New Roman"/>
          <w:b w:val="0"/>
          <w:bCs w:val="0"/>
          <w:i w:val="0"/>
          <w:iCs w:val="0"/>
        </w:rPr>
        <w:t xml:space="preserve"> питання надання у 2016 році субвенції з державного бюджету місцевим бюджетам на здійснення заходів щодо соціально-економічного розвитку окремих </w:t>
      </w:r>
      <w:proofErr w:type="spellStart"/>
      <w:r>
        <w:rPr>
          <w:rFonts w:ascii="Times New Roman" w:hAnsi="Times New Roman" w:cs="Times New Roman"/>
          <w:b w:val="0"/>
          <w:bCs w:val="0"/>
          <w:i w:val="0"/>
          <w:iCs w:val="0"/>
        </w:rPr>
        <w:t>територій”</w:t>
      </w:r>
      <w:proofErr w:type="spellEnd"/>
      <w:r>
        <w:rPr>
          <w:rFonts w:ascii="Times New Roman" w:hAnsi="Times New Roman" w:cs="Times New Roman"/>
          <w:b w:val="0"/>
          <w:bCs w:val="0"/>
          <w:i w:val="0"/>
          <w:iCs w:val="0"/>
        </w:rPr>
        <w:t xml:space="preserve">,  від 27 липня 2016 року №518 </w:t>
      </w:r>
      <w:proofErr w:type="spellStart"/>
      <w:r>
        <w:rPr>
          <w:rFonts w:ascii="Times New Roman" w:hAnsi="Times New Roman" w:cs="Times New Roman"/>
          <w:b w:val="0"/>
          <w:bCs w:val="0"/>
          <w:i w:val="0"/>
          <w:iCs w:val="0"/>
        </w:rPr>
        <w:t>„Про</w:t>
      </w:r>
      <w:proofErr w:type="spellEnd"/>
      <w:r>
        <w:rPr>
          <w:rFonts w:ascii="Times New Roman" w:hAnsi="Times New Roman" w:cs="Times New Roman"/>
          <w:b w:val="0"/>
          <w:bCs w:val="0"/>
          <w:i w:val="0"/>
          <w:iCs w:val="0"/>
        </w:rPr>
        <w:t xml:space="preserve"> внесення змін у додатки 1-3 до постанови Кабінету Міністрів України від 24 червня 2016 року №395”, </w:t>
      </w:r>
      <w:r w:rsidRPr="00FE59EE">
        <w:rPr>
          <w:rFonts w:ascii="Times New Roman" w:hAnsi="Times New Roman" w:cs="Times New Roman"/>
          <w:b w:val="0"/>
          <w:bCs w:val="0"/>
          <w:i w:val="0"/>
          <w:iCs w:val="0"/>
        </w:rPr>
        <w:t>рішен</w:t>
      </w:r>
      <w:r>
        <w:rPr>
          <w:rFonts w:ascii="Times New Roman" w:hAnsi="Times New Roman" w:cs="Times New Roman"/>
          <w:b w:val="0"/>
          <w:bCs w:val="0"/>
          <w:i w:val="0"/>
          <w:iCs w:val="0"/>
        </w:rPr>
        <w:t xml:space="preserve">ня  Львівської  обласної </w:t>
      </w:r>
      <w:r w:rsidRPr="00FE59EE">
        <w:rPr>
          <w:rFonts w:ascii="Times New Roman" w:hAnsi="Times New Roman" w:cs="Times New Roman"/>
          <w:b w:val="0"/>
          <w:bCs w:val="0"/>
          <w:i w:val="0"/>
          <w:iCs w:val="0"/>
        </w:rPr>
        <w:t xml:space="preserve">ради  від  12 січня 2016 року №47 </w:t>
      </w:r>
      <w:proofErr w:type="spellStart"/>
      <w:r w:rsidRPr="00FE59EE">
        <w:rPr>
          <w:rFonts w:ascii="Times New Roman" w:hAnsi="Times New Roman" w:cs="Times New Roman"/>
          <w:b w:val="0"/>
          <w:bCs w:val="0"/>
          <w:i w:val="0"/>
          <w:iCs w:val="0"/>
        </w:rPr>
        <w:t>„Про</w:t>
      </w:r>
      <w:proofErr w:type="spellEnd"/>
      <w:r w:rsidRPr="00FE59EE">
        <w:rPr>
          <w:rFonts w:ascii="Times New Roman" w:hAnsi="Times New Roman" w:cs="Times New Roman"/>
          <w:b w:val="0"/>
          <w:bCs w:val="0"/>
          <w:i w:val="0"/>
          <w:iCs w:val="0"/>
        </w:rPr>
        <w:t xml:space="preserve"> обласний бюджет Львівської області на 2016 </w:t>
      </w:r>
      <w:proofErr w:type="spellStart"/>
      <w:r w:rsidRPr="00FE59EE">
        <w:rPr>
          <w:rFonts w:ascii="Times New Roman" w:hAnsi="Times New Roman" w:cs="Times New Roman"/>
          <w:b w:val="0"/>
          <w:bCs w:val="0"/>
          <w:i w:val="0"/>
          <w:iCs w:val="0"/>
        </w:rPr>
        <w:t>рік”</w:t>
      </w:r>
      <w:proofErr w:type="spellEnd"/>
      <w:r w:rsidRPr="00FE59EE">
        <w:rPr>
          <w:rFonts w:ascii="Times New Roman" w:hAnsi="Times New Roman" w:cs="Times New Roman"/>
          <w:b w:val="0"/>
          <w:bCs w:val="0"/>
          <w:i w:val="0"/>
          <w:iCs w:val="0"/>
        </w:rPr>
        <w:t xml:space="preserve"> </w:t>
      </w:r>
      <w:r>
        <w:rPr>
          <w:rFonts w:ascii="Times New Roman" w:hAnsi="Times New Roman" w:cs="Times New Roman"/>
          <w:b w:val="0"/>
          <w:bCs w:val="0"/>
          <w:i w:val="0"/>
          <w:iCs w:val="0"/>
        </w:rPr>
        <w:t>та</w:t>
      </w:r>
      <w:r w:rsidRPr="00FE59EE">
        <w:rPr>
          <w:rFonts w:ascii="Times New Roman" w:hAnsi="Times New Roman" w:cs="Times New Roman"/>
          <w:b w:val="0"/>
          <w:bCs w:val="0"/>
          <w:i w:val="0"/>
          <w:iCs w:val="0"/>
        </w:rPr>
        <w:t xml:space="preserve"> з метою забезпечення ефективного використання коштів </w:t>
      </w:r>
      <w:r>
        <w:rPr>
          <w:rFonts w:ascii="Times New Roman" w:hAnsi="Times New Roman" w:cs="Times New Roman"/>
          <w:b w:val="0"/>
          <w:bCs w:val="0"/>
          <w:i w:val="0"/>
          <w:iCs w:val="0"/>
        </w:rPr>
        <w:t>субвенції з державного бюджету</w:t>
      </w:r>
      <w:r w:rsidRPr="00FE59EE">
        <w:rPr>
          <w:rFonts w:ascii="Times New Roman" w:hAnsi="Times New Roman" w:cs="Times New Roman"/>
          <w:b w:val="0"/>
          <w:bCs w:val="0"/>
          <w:i w:val="0"/>
          <w:iCs w:val="0"/>
        </w:rPr>
        <w:t>:</w:t>
      </w:r>
    </w:p>
    <w:p w:rsidR="00C77B08" w:rsidRDefault="00C77B08" w:rsidP="00D24121">
      <w:pPr>
        <w:ind w:firstLine="709"/>
        <w:jc w:val="both"/>
        <w:rPr>
          <w:sz w:val="28"/>
          <w:szCs w:val="28"/>
        </w:rPr>
      </w:pPr>
      <w:r>
        <w:rPr>
          <w:sz w:val="28"/>
          <w:szCs w:val="28"/>
        </w:rPr>
        <w:t xml:space="preserve">1. Внести зміни до розпорядження голови облдержадміністрації від 27 липня 2016 року №521/0/5-16 </w:t>
      </w:r>
      <w:proofErr w:type="spellStart"/>
      <w:r>
        <w:rPr>
          <w:sz w:val="28"/>
          <w:szCs w:val="28"/>
        </w:rPr>
        <w:t>„Про</w:t>
      </w:r>
      <w:proofErr w:type="spellEnd"/>
      <w:r>
        <w:rPr>
          <w:sz w:val="28"/>
          <w:szCs w:val="28"/>
        </w:rPr>
        <w:t xml:space="preserve"> розподіл субвенції на соціально-економічний розвиток </w:t>
      </w:r>
      <w:proofErr w:type="spellStart"/>
      <w:r>
        <w:rPr>
          <w:sz w:val="28"/>
          <w:szCs w:val="28"/>
        </w:rPr>
        <w:t>регіонів”</w:t>
      </w:r>
      <w:proofErr w:type="spellEnd"/>
      <w:r>
        <w:rPr>
          <w:sz w:val="28"/>
          <w:szCs w:val="28"/>
        </w:rPr>
        <w:t>, а саме: у пунктах 1, 2 цифри та слова „</w:t>
      </w:r>
      <w:r w:rsidRPr="003A5242">
        <w:rPr>
          <w:sz w:val="28"/>
          <w:szCs w:val="28"/>
        </w:rPr>
        <w:t xml:space="preserve">23 672 600 (двадцять три мільйони шістсот сімдесят дві тисячі шістсот) </w:t>
      </w:r>
      <w:proofErr w:type="spellStart"/>
      <w:r w:rsidRPr="003A5242">
        <w:rPr>
          <w:sz w:val="28"/>
          <w:szCs w:val="28"/>
        </w:rPr>
        <w:t>гривень</w:t>
      </w:r>
      <w:r>
        <w:rPr>
          <w:sz w:val="28"/>
          <w:szCs w:val="28"/>
        </w:rPr>
        <w:t>”</w:t>
      </w:r>
      <w:proofErr w:type="spellEnd"/>
      <w:r>
        <w:rPr>
          <w:sz w:val="28"/>
          <w:szCs w:val="28"/>
        </w:rPr>
        <w:t xml:space="preserve"> замінити на</w:t>
      </w:r>
      <w:r w:rsidR="00A632C6">
        <w:rPr>
          <w:sz w:val="28"/>
          <w:szCs w:val="28"/>
        </w:rPr>
        <w:t xml:space="preserve"> цифри та слова „15 672 600 ( п’</w:t>
      </w:r>
      <w:r>
        <w:rPr>
          <w:sz w:val="28"/>
          <w:szCs w:val="28"/>
        </w:rPr>
        <w:t xml:space="preserve">ятнадцять мільйонів </w:t>
      </w:r>
      <w:r w:rsidRPr="003A5242">
        <w:rPr>
          <w:sz w:val="28"/>
          <w:szCs w:val="28"/>
        </w:rPr>
        <w:t xml:space="preserve">шістсот сімдесят дві тисячі шістсот) </w:t>
      </w:r>
      <w:proofErr w:type="spellStart"/>
      <w:r w:rsidRPr="003A5242">
        <w:rPr>
          <w:sz w:val="28"/>
          <w:szCs w:val="28"/>
        </w:rPr>
        <w:t>гривень</w:t>
      </w:r>
      <w:r>
        <w:rPr>
          <w:sz w:val="28"/>
          <w:szCs w:val="28"/>
        </w:rPr>
        <w:t>”</w:t>
      </w:r>
      <w:proofErr w:type="spellEnd"/>
      <w:r>
        <w:rPr>
          <w:sz w:val="28"/>
          <w:szCs w:val="28"/>
        </w:rPr>
        <w:t>.</w:t>
      </w:r>
    </w:p>
    <w:p w:rsidR="00C77B08" w:rsidRDefault="00C77B08" w:rsidP="00D24121">
      <w:pPr>
        <w:ind w:firstLine="709"/>
        <w:jc w:val="both"/>
        <w:rPr>
          <w:sz w:val="28"/>
          <w:szCs w:val="28"/>
        </w:rPr>
      </w:pPr>
      <w:r>
        <w:rPr>
          <w:sz w:val="28"/>
          <w:szCs w:val="28"/>
        </w:rPr>
        <w:t>2</w:t>
      </w:r>
      <w:r w:rsidRPr="00835D39">
        <w:rPr>
          <w:sz w:val="28"/>
          <w:szCs w:val="28"/>
        </w:rPr>
        <w:t>. Департаменту фінансів обласної державної адміністрації (Демків О.І.)</w:t>
      </w:r>
      <w:r>
        <w:rPr>
          <w:sz w:val="28"/>
          <w:szCs w:val="28"/>
        </w:rPr>
        <w:t xml:space="preserve">  в</w:t>
      </w:r>
      <w:r w:rsidRPr="00835D39">
        <w:rPr>
          <w:sz w:val="28"/>
          <w:szCs w:val="28"/>
        </w:rPr>
        <w:t>нести відповідні зміни до показників обласного бюджету</w:t>
      </w:r>
      <w:r>
        <w:rPr>
          <w:sz w:val="28"/>
          <w:szCs w:val="28"/>
        </w:rPr>
        <w:t xml:space="preserve"> </w:t>
      </w:r>
      <w:r w:rsidRPr="00835D39">
        <w:rPr>
          <w:sz w:val="28"/>
          <w:szCs w:val="28"/>
        </w:rPr>
        <w:t>на 2016 рік</w:t>
      </w:r>
      <w:r>
        <w:rPr>
          <w:sz w:val="28"/>
          <w:szCs w:val="28"/>
        </w:rPr>
        <w:t>.</w:t>
      </w:r>
    </w:p>
    <w:p w:rsidR="00C77B08" w:rsidRPr="00817941" w:rsidRDefault="00C77B08" w:rsidP="00817941">
      <w:pPr>
        <w:ind w:firstLine="709"/>
        <w:jc w:val="both"/>
        <w:rPr>
          <w:sz w:val="28"/>
          <w:szCs w:val="28"/>
        </w:rPr>
      </w:pPr>
      <w:r>
        <w:rPr>
          <w:sz w:val="28"/>
          <w:szCs w:val="28"/>
        </w:rPr>
        <w:t>3</w:t>
      </w:r>
      <w:r w:rsidRPr="00835D39">
        <w:rPr>
          <w:sz w:val="28"/>
          <w:szCs w:val="28"/>
        </w:rPr>
        <w:t xml:space="preserve">. Контроль за виконанням розпорядження покласти на </w:t>
      </w:r>
      <w:r>
        <w:rPr>
          <w:sz w:val="28"/>
          <w:szCs w:val="28"/>
        </w:rPr>
        <w:t xml:space="preserve">першого </w:t>
      </w:r>
      <w:r w:rsidRPr="00835D39">
        <w:rPr>
          <w:sz w:val="28"/>
          <w:szCs w:val="28"/>
        </w:rPr>
        <w:t xml:space="preserve">заступника голови обласної державної адміністрації </w:t>
      </w:r>
      <w:r>
        <w:rPr>
          <w:sz w:val="28"/>
          <w:szCs w:val="28"/>
        </w:rPr>
        <w:t xml:space="preserve">Р.Т. </w:t>
      </w:r>
      <w:proofErr w:type="spellStart"/>
      <w:r>
        <w:rPr>
          <w:sz w:val="28"/>
          <w:szCs w:val="28"/>
        </w:rPr>
        <w:t>Замлинського</w:t>
      </w:r>
      <w:proofErr w:type="spellEnd"/>
      <w:r>
        <w:rPr>
          <w:sz w:val="28"/>
          <w:szCs w:val="28"/>
        </w:rPr>
        <w:t>.</w:t>
      </w:r>
    </w:p>
    <w:p w:rsidR="00C77B08" w:rsidRPr="00B17CBF" w:rsidRDefault="00C77B08">
      <w:pPr>
        <w:pStyle w:val="CharCharCharChar"/>
        <w:tabs>
          <w:tab w:val="left" w:pos="1122"/>
        </w:tabs>
        <w:ind w:firstLine="748"/>
        <w:jc w:val="both"/>
        <w:rPr>
          <w:rFonts w:ascii="Times New Roman" w:hAnsi="Times New Roman" w:cs="Times New Roman"/>
          <w:sz w:val="28"/>
          <w:szCs w:val="28"/>
          <w:lang w:val="ru-RU"/>
        </w:rPr>
      </w:pPr>
    </w:p>
    <w:p w:rsidR="00C77B08" w:rsidRPr="00B17CBF" w:rsidRDefault="00C77B08">
      <w:pPr>
        <w:pStyle w:val="CharCharCharChar"/>
        <w:tabs>
          <w:tab w:val="left" w:pos="1122"/>
        </w:tabs>
        <w:ind w:firstLine="748"/>
        <w:jc w:val="both"/>
        <w:rPr>
          <w:rFonts w:ascii="Times New Roman" w:hAnsi="Times New Roman" w:cs="Times New Roman"/>
          <w:sz w:val="28"/>
          <w:szCs w:val="28"/>
          <w:lang w:val="ru-RU"/>
        </w:rPr>
      </w:pPr>
    </w:p>
    <w:p w:rsidR="00C77B08" w:rsidRDefault="00C77B08">
      <w:pPr>
        <w:tabs>
          <w:tab w:val="left" w:pos="0"/>
        </w:tabs>
        <w:jc w:val="both"/>
        <w:rPr>
          <w:sz w:val="28"/>
          <w:szCs w:val="28"/>
        </w:rPr>
      </w:pPr>
      <w:r>
        <w:rPr>
          <w:b/>
          <w:bCs/>
          <w:sz w:val="28"/>
          <w:szCs w:val="28"/>
        </w:rPr>
        <w:t xml:space="preserve">Голова  </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Pr>
          <w:b/>
          <w:bCs/>
          <w:sz w:val="28"/>
          <w:szCs w:val="28"/>
        </w:rPr>
        <w:tab/>
      </w:r>
      <w:r>
        <w:rPr>
          <w:b/>
          <w:bCs/>
          <w:sz w:val="28"/>
          <w:szCs w:val="28"/>
        </w:rPr>
        <w:tab/>
        <w:t xml:space="preserve">      О.М. </w:t>
      </w:r>
      <w:proofErr w:type="spellStart"/>
      <w:r>
        <w:rPr>
          <w:b/>
          <w:bCs/>
          <w:sz w:val="28"/>
          <w:szCs w:val="28"/>
        </w:rPr>
        <w:t>Синютка</w:t>
      </w:r>
      <w:proofErr w:type="spellEnd"/>
    </w:p>
    <w:p w:rsidR="00C77B08" w:rsidRDefault="00C77B08">
      <w:pPr>
        <w:pStyle w:val="CharCharCharChar"/>
        <w:tabs>
          <w:tab w:val="left" w:pos="1122"/>
        </w:tabs>
        <w:ind w:firstLine="748"/>
        <w:jc w:val="both"/>
        <w:rPr>
          <w:rFonts w:ascii="Times New Roman" w:hAnsi="Times New Roman" w:cs="Times New Roman"/>
          <w:sz w:val="28"/>
          <w:szCs w:val="28"/>
          <w:lang w:val="uk-UA"/>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p w:rsidR="00C77B08" w:rsidRDefault="00C77B08" w:rsidP="004B11E3">
      <w:pPr>
        <w:rPr>
          <w:b/>
          <w:bCs/>
          <w:sz w:val="28"/>
          <w:szCs w:val="28"/>
        </w:rPr>
      </w:pPr>
    </w:p>
    <w:sectPr w:rsidR="00C77B08" w:rsidSect="00A632C6">
      <w:headerReference w:type="default" r:id="rId8"/>
      <w:pgSz w:w="11906" w:h="16838"/>
      <w:pgMar w:top="142" w:right="567"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B08" w:rsidRDefault="00C77B08">
      <w:r>
        <w:separator/>
      </w:r>
    </w:p>
  </w:endnote>
  <w:endnote w:type="continuationSeparator" w:id="1">
    <w:p w:rsidR="00C77B08" w:rsidRDefault="00C77B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B08" w:rsidRDefault="00C77B08">
      <w:r>
        <w:separator/>
      </w:r>
    </w:p>
  </w:footnote>
  <w:footnote w:type="continuationSeparator" w:id="1">
    <w:p w:rsidR="00C77B08" w:rsidRDefault="00C77B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B08" w:rsidRDefault="001055A1">
    <w:pPr>
      <w:pStyle w:val="ab"/>
    </w:pPr>
    <w:r>
      <w:rPr>
        <w:noProof/>
        <w:lang w:eastAsia="uk-UA"/>
      </w:rPr>
      <w:pict>
        <v:shapetype id="_x0000_t202" coordsize="21600,21600" o:spt="202" path="m,l,21600r21600,l21600,xe">
          <v:stroke joinstyle="miter"/>
          <v:path gradientshapeok="t" o:connecttype="rect"/>
        </v:shapetype>
        <v:shape id="_x0000_s2049" type="#_x0000_t202" style="position:absolute;margin-left:0;margin-top:.05pt;width:5.95pt;height:13.7pt;z-index:251660288;mso-wrap-distance-left:0;mso-wrap-distance-right:0;mso-position-horizontal:center;mso-position-horizontal-relative:margin" stroked="f">
          <v:fill opacity="0" color2="black"/>
          <v:textbox inset="0,0,0,0">
            <w:txbxContent>
              <w:p w:rsidR="00C77B08" w:rsidRDefault="00C77B08">
                <w:pPr>
                  <w:pStyle w:val="ab"/>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2"/>
    <w:lvl w:ilvl="0">
      <w:start w:val="1"/>
      <w:numFmt w:val="decimal"/>
      <w:lvlText w:val="%1."/>
      <w:lvlJc w:val="left"/>
      <w:pPr>
        <w:tabs>
          <w:tab w:val="num" w:pos="1108"/>
        </w:tabs>
        <w:ind w:left="1108" w:hanging="360"/>
      </w:pPr>
      <w:rPr>
        <w:rFonts w:hint="default"/>
        <w:sz w:val="28"/>
        <w:szCs w:val="28"/>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6FC9"/>
    <w:rsid w:val="000202F8"/>
    <w:rsid w:val="00026BA8"/>
    <w:rsid w:val="00043EF5"/>
    <w:rsid w:val="0006284F"/>
    <w:rsid w:val="000B62B9"/>
    <w:rsid w:val="000E0E06"/>
    <w:rsid w:val="000E7AA4"/>
    <w:rsid w:val="00103C12"/>
    <w:rsid w:val="001055A1"/>
    <w:rsid w:val="00134C8B"/>
    <w:rsid w:val="001C7AFE"/>
    <w:rsid w:val="002713C5"/>
    <w:rsid w:val="00277E92"/>
    <w:rsid w:val="002B74B6"/>
    <w:rsid w:val="002E1A92"/>
    <w:rsid w:val="0039612A"/>
    <w:rsid w:val="003A5242"/>
    <w:rsid w:val="003D1E42"/>
    <w:rsid w:val="00412BE0"/>
    <w:rsid w:val="0042061D"/>
    <w:rsid w:val="00464FEC"/>
    <w:rsid w:val="004B11E3"/>
    <w:rsid w:val="004D7BE0"/>
    <w:rsid w:val="005C3E26"/>
    <w:rsid w:val="005E2E0E"/>
    <w:rsid w:val="0069537E"/>
    <w:rsid w:val="006B558D"/>
    <w:rsid w:val="006D045E"/>
    <w:rsid w:val="007010EE"/>
    <w:rsid w:val="00723D29"/>
    <w:rsid w:val="0074048B"/>
    <w:rsid w:val="00755E5F"/>
    <w:rsid w:val="00777942"/>
    <w:rsid w:val="00785DA6"/>
    <w:rsid w:val="00795C45"/>
    <w:rsid w:val="0080713B"/>
    <w:rsid w:val="00817941"/>
    <w:rsid w:val="00835D39"/>
    <w:rsid w:val="00892C45"/>
    <w:rsid w:val="008B26C8"/>
    <w:rsid w:val="008F76A8"/>
    <w:rsid w:val="00903EBB"/>
    <w:rsid w:val="00932514"/>
    <w:rsid w:val="00995951"/>
    <w:rsid w:val="00A47774"/>
    <w:rsid w:val="00A632C6"/>
    <w:rsid w:val="00A77068"/>
    <w:rsid w:val="00B17CBF"/>
    <w:rsid w:val="00B94EAA"/>
    <w:rsid w:val="00BB1859"/>
    <w:rsid w:val="00BC6369"/>
    <w:rsid w:val="00BF3BB0"/>
    <w:rsid w:val="00C119AD"/>
    <w:rsid w:val="00C47592"/>
    <w:rsid w:val="00C77B08"/>
    <w:rsid w:val="00C91472"/>
    <w:rsid w:val="00C96FC9"/>
    <w:rsid w:val="00D05E47"/>
    <w:rsid w:val="00D15FDA"/>
    <w:rsid w:val="00D24121"/>
    <w:rsid w:val="00DB4E80"/>
    <w:rsid w:val="00DE3E73"/>
    <w:rsid w:val="00E04532"/>
    <w:rsid w:val="00E269D6"/>
    <w:rsid w:val="00EC3B3B"/>
    <w:rsid w:val="00ED2E55"/>
    <w:rsid w:val="00ED5F66"/>
    <w:rsid w:val="00F53CFD"/>
    <w:rsid w:val="00F75794"/>
    <w:rsid w:val="00FD47FA"/>
    <w:rsid w:val="00FE59E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page number" w:unhideWhenUsed="0"/>
    <w:lsdException w:name="List"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CBF"/>
    <w:pPr>
      <w:suppressAutoHyphens/>
    </w:pPr>
    <w:rPr>
      <w:sz w:val="24"/>
      <w:szCs w:val="24"/>
      <w:lang w:eastAsia="zh-CN"/>
    </w:rPr>
  </w:style>
  <w:style w:type="paragraph" w:styleId="2">
    <w:name w:val="heading 2"/>
    <w:basedOn w:val="a"/>
    <w:next w:val="a"/>
    <w:link w:val="20"/>
    <w:uiPriority w:val="99"/>
    <w:qFormat/>
    <w:rsid w:val="00ED5F66"/>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uiPriority w:val="99"/>
    <w:qFormat/>
    <w:rsid w:val="00BB185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80713B"/>
    <w:rPr>
      <w:rFonts w:ascii="Cambria" w:hAnsi="Cambria" w:cs="Cambria"/>
      <w:b/>
      <w:bCs/>
      <w:i/>
      <w:iCs/>
      <w:sz w:val="28"/>
      <w:szCs w:val="28"/>
      <w:lang w:eastAsia="zh-CN"/>
    </w:rPr>
  </w:style>
  <w:style w:type="character" w:customStyle="1" w:styleId="30">
    <w:name w:val="Заголовок 3 Знак"/>
    <w:basedOn w:val="a0"/>
    <w:link w:val="3"/>
    <w:uiPriority w:val="99"/>
    <w:semiHidden/>
    <w:rsid w:val="0080713B"/>
    <w:rPr>
      <w:rFonts w:ascii="Cambria" w:hAnsi="Cambria" w:cs="Cambria"/>
      <w:b/>
      <w:bCs/>
      <w:sz w:val="26"/>
      <w:szCs w:val="26"/>
      <w:lang w:eastAsia="zh-CN"/>
    </w:rPr>
  </w:style>
  <w:style w:type="character" w:customStyle="1" w:styleId="WW8Num1z0">
    <w:name w:val="WW8Num1z0"/>
    <w:uiPriority w:val="99"/>
    <w:rsid w:val="00ED5F66"/>
  </w:style>
  <w:style w:type="character" w:customStyle="1" w:styleId="WW8Num1z1">
    <w:name w:val="WW8Num1z1"/>
    <w:uiPriority w:val="99"/>
    <w:rsid w:val="00ED5F66"/>
  </w:style>
  <w:style w:type="character" w:customStyle="1" w:styleId="WW8Num1z2">
    <w:name w:val="WW8Num1z2"/>
    <w:uiPriority w:val="99"/>
    <w:rsid w:val="00ED5F66"/>
  </w:style>
  <w:style w:type="character" w:customStyle="1" w:styleId="WW8Num1z3">
    <w:name w:val="WW8Num1z3"/>
    <w:uiPriority w:val="99"/>
    <w:rsid w:val="00ED5F66"/>
  </w:style>
  <w:style w:type="character" w:customStyle="1" w:styleId="WW8Num1z4">
    <w:name w:val="WW8Num1z4"/>
    <w:uiPriority w:val="99"/>
    <w:rsid w:val="00ED5F66"/>
  </w:style>
  <w:style w:type="character" w:customStyle="1" w:styleId="WW8Num1z5">
    <w:name w:val="WW8Num1z5"/>
    <w:uiPriority w:val="99"/>
    <w:rsid w:val="00ED5F66"/>
  </w:style>
  <w:style w:type="character" w:customStyle="1" w:styleId="WW8Num1z6">
    <w:name w:val="WW8Num1z6"/>
    <w:uiPriority w:val="99"/>
    <w:rsid w:val="00ED5F66"/>
  </w:style>
  <w:style w:type="character" w:customStyle="1" w:styleId="WW8Num1z7">
    <w:name w:val="WW8Num1z7"/>
    <w:uiPriority w:val="99"/>
    <w:rsid w:val="00ED5F66"/>
  </w:style>
  <w:style w:type="character" w:customStyle="1" w:styleId="WW8Num1z8">
    <w:name w:val="WW8Num1z8"/>
    <w:uiPriority w:val="99"/>
    <w:rsid w:val="00ED5F66"/>
  </w:style>
  <w:style w:type="character" w:customStyle="1" w:styleId="WW8Num2z0">
    <w:name w:val="WW8Num2z0"/>
    <w:uiPriority w:val="99"/>
    <w:rsid w:val="00ED5F66"/>
    <w:rPr>
      <w:sz w:val="28"/>
      <w:szCs w:val="28"/>
    </w:rPr>
  </w:style>
  <w:style w:type="character" w:customStyle="1" w:styleId="21">
    <w:name w:val="Основний шрифт абзацу2"/>
    <w:uiPriority w:val="99"/>
    <w:rsid w:val="00ED5F66"/>
  </w:style>
  <w:style w:type="character" w:customStyle="1" w:styleId="WW8Num3z0">
    <w:name w:val="WW8Num3z0"/>
    <w:uiPriority w:val="99"/>
    <w:rsid w:val="00ED5F66"/>
  </w:style>
  <w:style w:type="character" w:customStyle="1" w:styleId="WW8Num4z0">
    <w:name w:val="WW8Num4z0"/>
    <w:uiPriority w:val="99"/>
    <w:rsid w:val="00ED5F66"/>
  </w:style>
  <w:style w:type="character" w:customStyle="1" w:styleId="WW8Num4z1">
    <w:name w:val="WW8Num4z1"/>
    <w:uiPriority w:val="99"/>
    <w:rsid w:val="00ED5F66"/>
  </w:style>
  <w:style w:type="character" w:customStyle="1" w:styleId="WW8Num4z2">
    <w:name w:val="WW8Num4z2"/>
    <w:uiPriority w:val="99"/>
    <w:rsid w:val="00ED5F66"/>
  </w:style>
  <w:style w:type="character" w:customStyle="1" w:styleId="WW8Num4z3">
    <w:name w:val="WW8Num4z3"/>
    <w:uiPriority w:val="99"/>
    <w:rsid w:val="00ED5F66"/>
  </w:style>
  <w:style w:type="character" w:customStyle="1" w:styleId="WW8Num4z4">
    <w:name w:val="WW8Num4z4"/>
    <w:uiPriority w:val="99"/>
    <w:rsid w:val="00ED5F66"/>
  </w:style>
  <w:style w:type="character" w:customStyle="1" w:styleId="WW8Num4z5">
    <w:name w:val="WW8Num4z5"/>
    <w:uiPriority w:val="99"/>
    <w:rsid w:val="00ED5F66"/>
  </w:style>
  <w:style w:type="character" w:customStyle="1" w:styleId="WW8Num4z6">
    <w:name w:val="WW8Num4z6"/>
    <w:uiPriority w:val="99"/>
    <w:rsid w:val="00ED5F66"/>
  </w:style>
  <w:style w:type="character" w:customStyle="1" w:styleId="WW8Num4z7">
    <w:name w:val="WW8Num4z7"/>
    <w:uiPriority w:val="99"/>
    <w:rsid w:val="00ED5F66"/>
  </w:style>
  <w:style w:type="character" w:customStyle="1" w:styleId="WW8Num4z8">
    <w:name w:val="WW8Num4z8"/>
    <w:uiPriority w:val="99"/>
    <w:rsid w:val="00ED5F66"/>
  </w:style>
  <w:style w:type="character" w:customStyle="1" w:styleId="WW8Num5z0">
    <w:name w:val="WW8Num5z0"/>
    <w:uiPriority w:val="99"/>
    <w:rsid w:val="00ED5F66"/>
  </w:style>
  <w:style w:type="character" w:customStyle="1" w:styleId="WW8Num6z0">
    <w:name w:val="WW8Num6z0"/>
    <w:uiPriority w:val="99"/>
    <w:rsid w:val="00ED5F66"/>
    <w:rPr>
      <w:sz w:val="28"/>
      <w:szCs w:val="28"/>
    </w:rPr>
  </w:style>
  <w:style w:type="character" w:customStyle="1" w:styleId="WW8Num6z1">
    <w:name w:val="WW8Num6z1"/>
    <w:uiPriority w:val="99"/>
    <w:rsid w:val="00ED5F66"/>
  </w:style>
  <w:style w:type="character" w:customStyle="1" w:styleId="WW8Num6z2">
    <w:name w:val="WW8Num6z2"/>
    <w:uiPriority w:val="99"/>
    <w:rsid w:val="00ED5F66"/>
  </w:style>
  <w:style w:type="character" w:customStyle="1" w:styleId="WW8Num6z3">
    <w:name w:val="WW8Num6z3"/>
    <w:uiPriority w:val="99"/>
    <w:rsid w:val="00ED5F66"/>
  </w:style>
  <w:style w:type="character" w:customStyle="1" w:styleId="WW8Num6z4">
    <w:name w:val="WW8Num6z4"/>
    <w:uiPriority w:val="99"/>
    <w:rsid w:val="00ED5F66"/>
  </w:style>
  <w:style w:type="character" w:customStyle="1" w:styleId="WW8Num6z5">
    <w:name w:val="WW8Num6z5"/>
    <w:uiPriority w:val="99"/>
    <w:rsid w:val="00ED5F66"/>
  </w:style>
  <w:style w:type="character" w:customStyle="1" w:styleId="WW8Num6z6">
    <w:name w:val="WW8Num6z6"/>
    <w:uiPriority w:val="99"/>
    <w:rsid w:val="00ED5F66"/>
  </w:style>
  <w:style w:type="character" w:customStyle="1" w:styleId="WW8Num6z7">
    <w:name w:val="WW8Num6z7"/>
    <w:uiPriority w:val="99"/>
    <w:rsid w:val="00ED5F66"/>
  </w:style>
  <w:style w:type="character" w:customStyle="1" w:styleId="WW8Num6z8">
    <w:name w:val="WW8Num6z8"/>
    <w:uiPriority w:val="99"/>
    <w:rsid w:val="00ED5F66"/>
  </w:style>
  <w:style w:type="character" w:customStyle="1" w:styleId="WW8Num7z0">
    <w:name w:val="WW8Num7z0"/>
    <w:uiPriority w:val="99"/>
    <w:rsid w:val="00ED5F66"/>
  </w:style>
  <w:style w:type="character" w:customStyle="1" w:styleId="1">
    <w:name w:val="Основний шрифт абзацу1"/>
    <w:uiPriority w:val="99"/>
    <w:rsid w:val="00ED5F66"/>
  </w:style>
  <w:style w:type="character" w:styleId="a3">
    <w:name w:val="page number"/>
    <w:basedOn w:val="1"/>
    <w:uiPriority w:val="99"/>
    <w:rsid w:val="00ED5F66"/>
  </w:style>
  <w:style w:type="character" w:customStyle="1" w:styleId="210">
    <w:name w:val="Заголовок 21"/>
    <w:basedOn w:val="1"/>
    <w:uiPriority w:val="99"/>
    <w:rsid w:val="00ED5F66"/>
    <w:rPr>
      <w:rFonts w:ascii="Arial" w:hAnsi="Arial" w:cs="Arial"/>
      <w:b/>
      <w:bCs/>
      <w:i/>
      <w:iCs/>
      <w:sz w:val="28"/>
      <w:szCs w:val="28"/>
      <w:lang w:val="uk-UA"/>
    </w:rPr>
  </w:style>
  <w:style w:type="paragraph" w:customStyle="1" w:styleId="a4">
    <w:name w:val="Заголовок"/>
    <w:basedOn w:val="a"/>
    <w:next w:val="a5"/>
    <w:uiPriority w:val="99"/>
    <w:rsid w:val="00ED5F66"/>
    <w:pPr>
      <w:keepNext/>
      <w:spacing w:before="240" w:after="120"/>
    </w:pPr>
    <w:rPr>
      <w:rFonts w:ascii="Liberation Sans" w:eastAsia="Microsoft YaHei" w:hAnsi="Liberation Sans" w:cs="Liberation Sans"/>
      <w:sz w:val="28"/>
      <w:szCs w:val="28"/>
    </w:rPr>
  </w:style>
  <w:style w:type="paragraph" w:styleId="a5">
    <w:name w:val="Body Text"/>
    <w:basedOn w:val="a"/>
    <w:link w:val="a6"/>
    <w:uiPriority w:val="99"/>
    <w:rsid w:val="00ED5F66"/>
    <w:pPr>
      <w:spacing w:after="140" w:line="288" w:lineRule="auto"/>
    </w:pPr>
  </w:style>
  <w:style w:type="character" w:customStyle="1" w:styleId="a6">
    <w:name w:val="Основний текст Знак"/>
    <w:basedOn w:val="a0"/>
    <w:link w:val="a5"/>
    <w:uiPriority w:val="99"/>
    <w:semiHidden/>
    <w:rsid w:val="0080713B"/>
    <w:rPr>
      <w:sz w:val="24"/>
      <w:szCs w:val="24"/>
      <w:lang w:eastAsia="zh-CN"/>
    </w:rPr>
  </w:style>
  <w:style w:type="paragraph" w:styleId="a7">
    <w:name w:val="List"/>
    <w:basedOn w:val="a5"/>
    <w:uiPriority w:val="99"/>
    <w:rsid w:val="00ED5F66"/>
  </w:style>
  <w:style w:type="paragraph" w:styleId="a8">
    <w:name w:val="caption"/>
    <w:basedOn w:val="a"/>
    <w:uiPriority w:val="99"/>
    <w:qFormat/>
    <w:rsid w:val="00ED5F66"/>
    <w:pPr>
      <w:suppressLineNumbers/>
      <w:spacing w:before="120" w:after="120"/>
    </w:pPr>
    <w:rPr>
      <w:i/>
      <w:iCs/>
    </w:rPr>
  </w:style>
  <w:style w:type="paragraph" w:customStyle="1" w:styleId="a9">
    <w:name w:val="Покажчик"/>
    <w:basedOn w:val="a"/>
    <w:uiPriority w:val="99"/>
    <w:rsid w:val="00ED5F66"/>
    <w:pPr>
      <w:suppressLineNumbers/>
    </w:pPr>
  </w:style>
  <w:style w:type="paragraph" w:customStyle="1" w:styleId="10">
    <w:name w:val="Назва об'єкта1"/>
    <w:basedOn w:val="a"/>
    <w:uiPriority w:val="99"/>
    <w:rsid w:val="00ED5F66"/>
    <w:pPr>
      <w:suppressLineNumbers/>
      <w:spacing w:before="120" w:after="120"/>
    </w:pPr>
    <w:rPr>
      <w:i/>
      <w:iC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uiPriority w:val="99"/>
    <w:rsid w:val="00ED5F66"/>
    <w:rPr>
      <w:rFonts w:ascii="Verdana"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w:basedOn w:val="a"/>
    <w:uiPriority w:val="99"/>
    <w:rsid w:val="00ED5F66"/>
    <w:rPr>
      <w:rFonts w:ascii="Verdana" w:hAnsi="Verdana" w:cs="Verdana"/>
      <w:sz w:val="20"/>
      <w:szCs w:val="20"/>
      <w:lang w:val="en-US"/>
    </w:rPr>
  </w:style>
  <w:style w:type="paragraph" w:customStyle="1" w:styleId="aa">
    <w:name w:val="Знак Знак Знак Знак Знак Знак Знак Знак Знак Знак Знак Знак Знак"/>
    <w:basedOn w:val="a"/>
    <w:uiPriority w:val="99"/>
    <w:rsid w:val="00ED5F66"/>
    <w:rPr>
      <w:rFonts w:ascii="Verdana" w:hAnsi="Verdana" w:cs="Verdana"/>
      <w:sz w:val="20"/>
      <w:szCs w:val="20"/>
      <w:lang w:val="en-US"/>
    </w:rPr>
  </w:style>
  <w:style w:type="paragraph" w:customStyle="1" w:styleId="211">
    <w:name w:val="Основний текст 21"/>
    <w:basedOn w:val="a"/>
    <w:uiPriority w:val="99"/>
    <w:rsid w:val="00ED5F66"/>
    <w:pPr>
      <w:overflowPunct w:val="0"/>
      <w:autoSpaceDE w:val="0"/>
      <w:spacing w:after="120"/>
      <w:ind w:left="283"/>
      <w:textAlignment w:val="baseline"/>
    </w:pPr>
    <w:rPr>
      <w:sz w:val="20"/>
      <w:szCs w:val="20"/>
      <w:lang w:val="en-US"/>
    </w:rPr>
  </w:style>
  <w:style w:type="paragraph" w:styleId="ab">
    <w:name w:val="header"/>
    <w:basedOn w:val="a"/>
    <w:link w:val="ac"/>
    <w:uiPriority w:val="99"/>
    <w:rsid w:val="00ED5F66"/>
    <w:pPr>
      <w:tabs>
        <w:tab w:val="center" w:pos="4819"/>
        <w:tab w:val="right" w:pos="9639"/>
      </w:tabs>
    </w:pPr>
  </w:style>
  <w:style w:type="character" w:customStyle="1" w:styleId="ac">
    <w:name w:val="Верхній колонтитул Знак"/>
    <w:basedOn w:val="a0"/>
    <w:link w:val="ab"/>
    <w:uiPriority w:val="99"/>
    <w:semiHidden/>
    <w:rsid w:val="0080713B"/>
    <w:rPr>
      <w:sz w:val="24"/>
      <w:szCs w:val="24"/>
      <w:lang w:eastAsia="zh-CN"/>
    </w:rPr>
  </w:style>
  <w:style w:type="paragraph" w:customStyle="1" w:styleId="ad">
    <w:name w:val="Знак Знак Знак Знак Знак Знак Знак Знак Знак Знак Знак Знак Знак Знак Знак"/>
    <w:basedOn w:val="a"/>
    <w:uiPriority w:val="99"/>
    <w:rsid w:val="00ED5F66"/>
    <w:rPr>
      <w:rFonts w:ascii="Verdana" w:hAnsi="Verdana" w:cs="Verdana"/>
      <w:sz w:val="20"/>
      <w:szCs w:val="20"/>
    </w:rPr>
  </w:style>
  <w:style w:type="paragraph" w:styleId="ae">
    <w:name w:val="Body Text Indent"/>
    <w:basedOn w:val="a"/>
    <w:link w:val="af"/>
    <w:uiPriority w:val="99"/>
    <w:rsid w:val="00ED5F66"/>
    <w:pPr>
      <w:spacing w:line="288" w:lineRule="auto"/>
      <w:ind w:firstLine="720"/>
      <w:jc w:val="both"/>
    </w:pPr>
    <w:rPr>
      <w:sz w:val="28"/>
      <w:szCs w:val="28"/>
    </w:rPr>
  </w:style>
  <w:style w:type="character" w:customStyle="1" w:styleId="af">
    <w:name w:val="Основний текст з відступом Знак"/>
    <w:basedOn w:val="a0"/>
    <w:link w:val="ae"/>
    <w:uiPriority w:val="99"/>
    <w:semiHidden/>
    <w:rsid w:val="0080713B"/>
    <w:rPr>
      <w:sz w:val="24"/>
      <w:szCs w:val="24"/>
      <w:lang w:eastAsia="zh-CN"/>
    </w:rPr>
  </w:style>
  <w:style w:type="paragraph" w:customStyle="1" w:styleId="11">
    <w:name w:val="Знак Знак1 Знак Знак Знак"/>
    <w:basedOn w:val="a"/>
    <w:uiPriority w:val="99"/>
    <w:rsid w:val="00ED5F66"/>
    <w:rPr>
      <w:rFonts w:ascii="Verdana" w:hAnsi="Verdana" w:cs="Verdana"/>
      <w:sz w:val="20"/>
      <w:szCs w:val="20"/>
    </w:rPr>
  </w:style>
  <w:style w:type="paragraph" w:customStyle="1" w:styleId="af0">
    <w:name w:val="Знак Знак"/>
    <w:basedOn w:val="a"/>
    <w:uiPriority w:val="99"/>
    <w:rsid w:val="00ED5F66"/>
    <w:rPr>
      <w:rFonts w:ascii="Verdana" w:hAnsi="Verdana" w:cs="Verdana"/>
      <w:sz w:val="28"/>
      <w:szCs w:val="28"/>
      <w:lang w:val="en-US"/>
    </w:rPr>
  </w:style>
  <w:style w:type="paragraph" w:customStyle="1" w:styleId="af1">
    <w:name w:val="Вміст кадру"/>
    <w:basedOn w:val="a"/>
    <w:uiPriority w:val="99"/>
    <w:rsid w:val="00ED5F66"/>
  </w:style>
  <w:style w:type="paragraph" w:customStyle="1" w:styleId="12">
    <w:name w:val="Знак Знак1"/>
    <w:basedOn w:val="a"/>
    <w:uiPriority w:val="99"/>
    <w:rsid w:val="00723D29"/>
    <w:pPr>
      <w:suppressAutoHyphens w:val="0"/>
    </w:pPr>
    <w:rPr>
      <w:rFonts w:ascii="Verdana" w:hAnsi="Verdana" w:cs="Verdana"/>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uiPriority w:val="99"/>
    <w:rsid w:val="004B11E3"/>
    <w:pPr>
      <w:suppressAutoHyphens w:val="0"/>
    </w:pPr>
    <w:rPr>
      <w:rFonts w:ascii="Verdana" w:hAnsi="Verdana" w:cs="Verdana"/>
      <w:sz w:val="20"/>
      <w:szCs w:val="20"/>
      <w:lang w:val="en-US" w:eastAsia="en-US"/>
    </w:rPr>
  </w:style>
  <w:style w:type="character" w:styleId="af2">
    <w:name w:val="Strong"/>
    <w:basedOn w:val="a0"/>
    <w:uiPriority w:val="99"/>
    <w:qFormat/>
    <w:rsid w:val="00BB1859"/>
    <w:rPr>
      <w:b/>
      <w:bCs/>
    </w:rPr>
  </w:style>
  <w:style w:type="paragraph" w:styleId="af3">
    <w:name w:val="footer"/>
    <w:basedOn w:val="a"/>
    <w:link w:val="af4"/>
    <w:uiPriority w:val="99"/>
    <w:rsid w:val="000E0E06"/>
    <w:pPr>
      <w:tabs>
        <w:tab w:val="center" w:pos="4819"/>
        <w:tab w:val="right" w:pos="9639"/>
      </w:tabs>
    </w:pPr>
  </w:style>
  <w:style w:type="character" w:customStyle="1" w:styleId="af4">
    <w:name w:val="Нижній колонтитул Знак"/>
    <w:basedOn w:val="a0"/>
    <w:link w:val="af3"/>
    <w:uiPriority w:val="99"/>
    <w:semiHidden/>
    <w:rsid w:val="00C91472"/>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470902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203</Words>
  <Characters>1430</Characters>
  <Application>Microsoft Office Word</Application>
  <DocSecurity>0</DocSecurity>
  <Lines>11</Lines>
  <Paragraphs>3</Paragraphs>
  <ScaleCrop>false</ScaleCrop>
  <Company>GFU</Company>
  <LinksUpToDate>false</LinksUpToDate>
  <CharactersWithSpaces>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перерозподіл субвенцій з державного</dc:title>
  <dc:subject/>
  <dc:creator>СВІТЛАНА ТРУШ</dc:creator>
  <cp:keywords/>
  <dc:description/>
  <cp:lastModifiedBy>Тетяна Грабовська</cp:lastModifiedBy>
  <cp:revision>9</cp:revision>
  <cp:lastPrinted>2016-08-26T11:22:00Z</cp:lastPrinted>
  <dcterms:created xsi:type="dcterms:W3CDTF">2016-08-25T09:24:00Z</dcterms:created>
  <dcterms:modified xsi:type="dcterms:W3CDTF">2016-09-08T08:39:00Z</dcterms:modified>
</cp:coreProperties>
</file>